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9A580CD" w:rsidR="00733A11" w:rsidRPr="003C6750" w:rsidRDefault="00733A11" w:rsidP="00DC5013">
      <w:pPr>
        <w:jc w:val="center"/>
        <w:rPr>
          <w:rFonts w:asciiTheme="minorHAnsi" w:hAnsiTheme="minorHAnsi" w:cstheme="minorHAnsi"/>
          <w:b/>
          <w:bCs/>
        </w:rPr>
      </w:pPr>
      <w:r w:rsidRPr="003C6750">
        <w:rPr>
          <w:rFonts w:ascii="Calibri" w:hAnsi="Calibri" w:cs="Calibri"/>
          <w:b/>
          <w:bCs/>
        </w:rPr>
        <w:t xml:space="preserve">PREGÃO ELETRÔNICO </w:t>
      </w:r>
      <w:r w:rsidRPr="003C6750">
        <w:rPr>
          <w:rFonts w:asciiTheme="minorHAnsi" w:hAnsiTheme="minorHAnsi" w:cstheme="minorHAnsi"/>
          <w:b/>
          <w:bCs/>
        </w:rPr>
        <w:t xml:space="preserve">EDITAL Nº </w:t>
      </w:r>
      <w:r w:rsidR="00455C32" w:rsidRPr="003C6750">
        <w:rPr>
          <w:rFonts w:asciiTheme="minorHAnsi" w:hAnsiTheme="minorHAnsi" w:cstheme="minorHAnsi"/>
          <w:b/>
        </w:rPr>
        <w:t>1184</w:t>
      </w:r>
      <w:r w:rsidR="00DB64CE" w:rsidRPr="003C6750">
        <w:rPr>
          <w:rFonts w:asciiTheme="minorHAnsi" w:hAnsiTheme="minorHAnsi" w:cstheme="minorHAnsi"/>
          <w:b/>
        </w:rPr>
        <w:t>/</w:t>
      </w:r>
      <w:r w:rsidR="00170C9D" w:rsidRPr="003C6750">
        <w:rPr>
          <w:rFonts w:asciiTheme="minorHAnsi" w:hAnsiTheme="minorHAnsi" w:cstheme="minorHAnsi"/>
          <w:b/>
        </w:rPr>
        <w:t>202</w:t>
      </w:r>
      <w:r w:rsidR="003618FC" w:rsidRPr="003C6750">
        <w:rPr>
          <w:rFonts w:asciiTheme="minorHAnsi" w:hAnsiTheme="minorHAnsi" w:cstheme="minorHAnsi"/>
          <w:b/>
        </w:rPr>
        <w:t>5</w:t>
      </w:r>
    </w:p>
    <w:p w14:paraId="0F1DE896" w14:textId="77777777" w:rsidR="00972B5B" w:rsidRPr="003C6750" w:rsidRDefault="00972B5B">
      <w:pPr>
        <w:jc w:val="center"/>
        <w:rPr>
          <w:rFonts w:ascii="Calibri" w:hAnsi="Calibri" w:cs="Calibri"/>
          <w:b/>
          <w:bCs/>
        </w:rPr>
      </w:pPr>
    </w:p>
    <w:p w14:paraId="7DDCAE09" w14:textId="517BCFE7" w:rsidR="00FE4B45" w:rsidRPr="003C6750" w:rsidRDefault="00733A11" w:rsidP="00FE4B45">
      <w:pPr>
        <w:tabs>
          <w:tab w:val="left" w:pos="2552"/>
        </w:tabs>
        <w:jc w:val="both"/>
        <w:rPr>
          <w:rFonts w:ascii="Calibri" w:hAnsi="Calibri" w:cs="Calibri"/>
        </w:rPr>
      </w:pPr>
      <w:r w:rsidRPr="003C6750">
        <w:rPr>
          <w:rFonts w:ascii="Calibri" w:hAnsi="Calibri" w:cs="Calibri"/>
        </w:rPr>
        <w:t xml:space="preserve">A </w:t>
      </w:r>
      <w:r w:rsidR="00936C00" w:rsidRPr="003C6750">
        <w:rPr>
          <w:rFonts w:ascii="Calibri" w:hAnsi="Calibri" w:cs="Calibri"/>
          <w:b/>
        </w:rPr>
        <w:t>FUNDAÇÃO UNIVERSIDADE DO ESTADO</w:t>
      </w:r>
      <w:r w:rsidR="003C57D8" w:rsidRPr="003C6750">
        <w:rPr>
          <w:rFonts w:ascii="Calibri" w:hAnsi="Calibri" w:cs="Calibri"/>
          <w:b/>
        </w:rPr>
        <w:t xml:space="preserve"> </w:t>
      </w:r>
      <w:r w:rsidR="00936C00" w:rsidRPr="003C6750">
        <w:rPr>
          <w:rFonts w:ascii="Calibri" w:hAnsi="Calibri" w:cs="Calibri"/>
          <w:b/>
        </w:rPr>
        <w:t>DE SANTA CATARINA</w:t>
      </w:r>
      <w:r w:rsidR="00936C00" w:rsidRPr="003C6750">
        <w:rPr>
          <w:rFonts w:ascii="Calibri" w:hAnsi="Calibri" w:cs="Calibri"/>
        </w:rPr>
        <w:t xml:space="preserve">, </w:t>
      </w:r>
      <w:r w:rsidR="00AB23E9" w:rsidRPr="003C6750">
        <w:rPr>
          <w:rFonts w:ascii="Calibri" w:hAnsi="Calibri" w:cs="Calibri"/>
        </w:rPr>
        <w:t xml:space="preserve">com sede na Av. Madre </w:t>
      </w:r>
      <w:proofErr w:type="spellStart"/>
      <w:r w:rsidR="00AB23E9" w:rsidRPr="003C6750">
        <w:rPr>
          <w:rFonts w:ascii="Calibri" w:hAnsi="Calibri" w:cs="Calibri"/>
        </w:rPr>
        <w:t>Benvenuta</w:t>
      </w:r>
      <w:proofErr w:type="spellEnd"/>
      <w:r w:rsidR="00AB23E9" w:rsidRPr="003C6750">
        <w:rPr>
          <w:rFonts w:ascii="Calibri" w:hAnsi="Calibri" w:cs="Calibri"/>
        </w:rPr>
        <w:t>, nº 2007, Itacorubi, Florianópolis/SC, inscrita</w:t>
      </w:r>
      <w:r w:rsidR="00AB23E9" w:rsidRPr="003C6750">
        <w:t xml:space="preserve"> </w:t>
      </w:r>
      <w:r w:rsidR="00AB23E9" w:rsidRPr="003C6750">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55C32" w:rsidRPr="003C6750">
            <w:rPr>
              <w:rFonts w:asciiTheme="minorHAnsi" w:hAnsiTheme="minorHAnsi" w:cstheme="minorHAnsi"/>
            </w:rPr>
            <w:t>da Coordenadoria de Licitações e Compras da Reitoria</w:t>
          </w:r>
        </w:sdtContent>
      </w:sdt>
      <w:r w:rsidR="00AB23E9" w:rsidRPr="003C6750">
        <w:rPr>
          <w:rFonts w:ascii="Calibri" w:hAnsi="Calibri" w:cs="Calibri"/>
        </w:rPr>
        <w:t xml:space="preserve">, </w:t>
      </w:r>
      <w:r w:rsidRPr="003C6750">
        <w:rPr>
          <w:rFonts w:ascii="Calibri" w:hAnsi="Calibri" w:cs="Calibri"/>
        </w:rPr>
        <w:t xml:space="preserve">torna público que fará realizar licitação na modalidade </w:t>
      </w:r>
      <w:r w:rsidR="00AB23E9" w:rsidRPr="003C6750">
        <w:rPr>
          <w:rFonts w:ascii="Calibri" w:hAnsi="Calibri" w:cs="Calibri"/>
        </w:rPr>
        <w:t>P</w:t>
      </w:r>
      <w:r w:rsidRPr="003C6750">
        <w:rPr>
          <w:rFonts w:ascii="Calibri" w:hAnsi="Calibri" w:cs="Calibri"/>
        </w:rPr>
        <w:t xml:space="preserve">regão </w:t>
      </w:r>
      <w:r w:rsidR="00AB23E9" w:rsidRPr="003C6750">
        <w:rPr>
          <w:rFonts w:ascii="Calibri" w:hAnsi="Calibri" w:cs="Calibri"/>
        </w:rPr>
        <w:t>E</w:t>
      </w:r>
      <w:r w:rsidRPr="003C6750">
        <w:rPr>
          <w:rFonts w:ascii="Calibri" w:hAnsi="Calibri" w:cs="Calibri"/>
        </w:rPr>
        <w:t>letrônico</w:t>
      </w:r>
      <w:r w:rsidR="00CB6577" w:rsidRPr="003C6750">
        <w:rPr>
          <w:rFonts w:ascii="Calibri" w:hAnsi="Calibri" w:cs="Calibri"/>
        </w:rPr>
        <w:t xml:space="preserve"> com o modo de disputa</w:t>
      </w:r>
      <w:r w:rsidR="00CB6577" w:rsidRPr="003C6750">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455C32" w:rsidRPr="003C6750">
            <w:rPr>
              <w:rFonts w:asciiTheme="minorHAnsi" w:hAnsiTheme="minorHAnsi" w:cstheme="minorHAnsi"/>
            </w:rPr>
            <w:t>Aberto</w:t>
          </w:r>
        </w:sdtContent>
      </w:sdt>
      <w:r w:rsidR="00CB6577" w:rsidRPr="003C6750">
        <w:rPr>
          <w:rFonts w:ascii="Calibri" w:hAnsi="Calibri" w:cs="Calibri"/>
        </w:rPr>
        <w:t xml:space="preserve"> e </w:t>
      </w:r>
      <w:r w:rsidR="007D78C9" w:rsidRPr="003C6750">
        <w:rPr>
          <w:rFonts w:ascii="Calibri" w:hAnsi="Calibri" w:cs="Calibri"/>
        </w:rPr>
        <w:t xml:space="preserve">com critério de julgamento de </w:t>
      </w:r>
      <w:r w:rsidR="007D78C9" w:rsidRPr="003C6750">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55C32" w:rsidRPr="003C6750">
            <w:rPr>
              <w:rFonts w:asciiTheme="minorHAnsi" w:hAnsiTheme="minorHAnsi" w:cstheme="minorHAnsi"/>
            </w:rPr>
            <w:t>por lote</w:t>
          </w:r>
        </w:sdtContent>
      </w:sdt>
      <w:r w:rsidR="007D78C9" w:rsidRPr="003C6750">
        <w:rPr>
          <w:rFonts w:asciiTheme="minorHAnsi" w:hAnsiTheme="minorHAnsi" w:cstheme="minorHAnsi"/>
        </w:rPr>
        <w:t xml:space="preserve">, </w:t>
      </w:r>
      <w:r w:rsidR="00661F91" w:rsidRPr="003C6750">
        <w:rPr>
          <w:rFonts w:asciiTheme="minorHAnsi" w:hAnsiTheme="minorHAnsi" w:cstheme="minorHAnsi"/>
        </w:rPr>
        <w:t>para</w:t>
      </w:r>
      <w:r w:rsidR="00661F91" w:rsidRPr="003C6750">
        <w:rPr>
          <w:rFonts w:ascii="Calibri" w:hAnsi="Calibri" w:cs="Calibri"/>
        </w:rPr>
        <w:t xml:space="preserve"> selecionar proposta objetivando o </w:t>
      </w:r>
      <w:r w:rsidR="00661F91" w:rsidRPr="003C6750">
        <w:rPr>
          <w:rFonts w:ascii="Calibri" w:hAnsi="Calibri" w:cs="Calibri"/>
          <w:b/>
          <w:bCs/>
        </w:rPr>
        <w:t>REGISTRO DE PREÇOS</w:t>
      </w:r>
      <w:r w:rsidRPr="003C6750">
        <w:rPr>
          <w:rFonts w:ascii="Calibri" w:hAnsi="Calibri" w:cs="Calibri"/>
        </w:rPr>
        <w:t xml:space="preserve">, </w:t>
      </w:r>
      <w:r w:rsidR="00022519" w:rsidRPr="003C6750">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3C6750"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4A0BD9B0" w:rsidR="006F0DFF" w:rsidRPr="003C6750" w:rsidRDefault="006F0DFF" w:rsidP="006F0DFF">
      <w:pPr>
        <w:jc w:val="both"/>
        <w:rPr>
          <w:rFonts w:ascii="Calibri" w:hAnsi="Calibri" w:cs="Calibri"/>
          <w:b/>
          <w:bCs/>
        </w:rPr>
      </w:pPr>
      <w:r w:rsidRPr="003C6750">
        <w:rPr>
          <w:rFonts w:ascii="Calibri" w:hAnsi="Calibri" w:cs="Calibri"/>
          <w:b/>
          <w:bCs/>
        </w:rPr>
        <w:t>OBJETO:</w:t>
      </w:r>
      <w:r w:rsidRPr="003C6750">
        <w:rPr>
          <w:rFonts w:ascii="Calibri" w:hAnsi="Calibri" w:cs="Calibri"/>
        </w:rPr>
        <w:t xml:space="preserve"> </w:t>
      </w:r>
      <w:bookmarkStart w:id="0" w:name="_Hlk204863299"/>
      <w:r w:rsidR="00455C32" w:rsidRPr="003C6750">
        <w:rPr>
          <w:rFonts w:ascii="Calibri" w:hAnsi="Calibri" w:cs="Calibri"/>
          <w:b/>
        </w:rPr>
        <w:t>LOCAÇÃO DE VEÍCULOS COM MOTORISTA (VAN, MICRO-ÔNIBUS, ÔNIBUS CONVENCIONAL E ÔNIBUS EXECUTIVO) – CAMPUS I, CERES E CESFI. CEAVI - CCT- CEPLAN - CAV - CEO/FECEO</w:t>
      </w:r>
      <w:bookmarkEnd w:id="0"/>
      <w:r w:rsidRPr="003C6750">
        <w:rPr>
          <w:rFonts w:ascii="Calibri" w:hAnsi="Calibri" w:cs="Calibri"/>
        </w:rPr>
        <w:t xml:space="preserve">, conforme especificações constantes do </w:t>
      </w:r>
      <w:r w:rsidRPr="003C6750">
        <w:rPr>
          <w:rFonts w:ascii="Calibri" w:hAnsi="Calibri" w:cs="Calibri"/>
          <w:b/>
          <w:bCs/>
        </w:rPr>
        <w:t>Anexo I e II.</w:t>
      </w:r>
    </w:p>
    <w:p w14:paraId="1F42779F" w14:textId="77777777" w:rsidR="001C2FC0" w:rsidRPr="003C6750" w:rsidRDefault="001C2FC0">
      <w:pPr>
        <w:jc w:val="both"/>
        <w:rPr>
          <w:rFonts w:ascii="Calibri" w:hAnsi="Calibri" w:cs="Calibri"/>
        </w:rPr>
      </w:pPr>
    </w:p>
    <w:p w14:paraId="0E042269" w14:textId="2F9FD7AD" w:rsidR="006F0DFF" w:rsidRPr="003C6750" w:rsidRDefault="006F0DFF" w:rsidP="00455C32">
      <w:pPr>
        <w:jc w:val="center"/>
        <w:rPr>
          <w:rFonts w:ascii="Calibri" w:hAnsi="Calibri"/>
          <w:b/>
        </w:rPr>
      </w:pPr>
      <w:r w:rsidRPr="003C6750">
        <w:rPr>
          <w:rFonts w:ascii="Calibri" w:hAnsi="Calibri"/>
          <w:b/>
        </w:rPr>
        <w:t xml:space="preserve">LOTES </w:t>
      </w:r>
      <w:r w:rsidR="00455C32" w:rsidRPr="003C6750">
        <w:rPr>
          <w:rFonts w:ascii="Calibri" w:hAnsi="Calibri"/>
          <w:b/>
        </w:rPr>
        <w:t xml:space="preserve">8, 10, 12, 13, 20, 21, 22, 23, 25, 27, 28, 29, 30, 31, 32, 33, 34 e 35 </w:t>
      </w:r>
      <w:r w:rsidRPr="003C6750">
        <w:rPr>
          <w:rFonts w:ascii="Calibri" w:hAnsi="Calibri"/>
          <w:b/>
        </w:rPr>
        <w:t>DO PROCESSO SÃO EXCLUSIVOS PARA MICROEMPRESAS E EMPRESAS DE PEQUENO PORTE</w:t>
      </w:r>
      <w:r w:rsidR="00455C32" w:rsidRPr="003C6750">
        <w:rPr>
          <w:rFonts w:ascii="Calibri" w:hAnsi="Calibri"/>
          <w:b/>
        </w:rPr>
        <w:t>, DEMAIS LOTES SÃO DE LIVRE CONCORRÊNCIA.</w:t>
      </w:r>
    </w:p>
    <w:p w14:paraId="4C12F171" w14:textId="28B08095" w:rsidR="00AA13C7" w:rsidRPr="003C6750" w:rsidRDefault="00AA13C7">
      <w:pPr>
        <w:jc w:val="both"/>
        <w:rPr>
          <w:rFonts w:ascii="Calibri" w:hAnsi="Calibri" w:cs="Calibri"/>
          <w:b/>
          <w:bCs/>
        </w:rPr>
      </w:pPr>
    </w:p>
    <w:p w14:paraId="0DC54C14" w14:textId="77777777" w:rsidR="00733A11" w:rsidRPr="003C6750" w:rsidRDefault="00733A11">
      <w:pPr>
        <w:jc w:val="both"/>
        <w:rPr>
          <w:rFonts w:ascii="Calibri" w:hAnsi="Calibri" w:cs="Calibri"/>
          <w:b/>
          <w:bCs/>
        </w:rPr>
      </w:pPr>
      <w:r w:rsidRPr="003C6750">
        <w:rPr>
          <w:rFonts w:ascii="Calibri" w:hAnsi="Calibri" w:cs="Calibri"/>
          <w:b/>
          <w:bCs/>
        </w:rPr>
        <w:t>FORMALIZAÇÃO DE CONSULTAS:</w:t>
      </w:r>
    </w:p>
    <w:p w14:paraId="65044E71" w14:textId="77777777" w:rsidR="00733A11" w:rsidRPr="003C6750" w:rsidRDefault="00733A11">
      <w:pPr>
        <w:pStyle w:val="Contedodoquadro"/>
        <w:rPr>
          <w:rFonts w:asciiTheme="minorHAnsi" w:hAnsiTheme="minorHAnsi" w:cstheme="minorHAnsi"/>
          <w:b/>
          <w:bCs/>
        </w:rPr>
      </w:pPr>
      <w:r w:rsidRPr="003C6750">
        <w:rPr>
          <w:rFonts w:ascii="Calibri" w:hAnsi="Calibri" w:cs="Calibri"/>
          <w:b/>
        </w:rPr>
        <w:t>site:</w:t>
      </w:r>
      <w:r w:rsidRPr="003C6750">
        <w:rPr>
          <w:rFonts w:ascii="Calibri" w:hAnsi="Calibri" w:cs="Calibri"/>
          <w:bCs/>
        </w:rPr>
        <w:t xml:space="preserve"> </w:t>
      </w:r>
      <w:hyperlink r:id="rId8" w:history="1">
        <w:r w:rsidRPr="003C6750">
          <w:rPr>
            <w:rStyle w:val="Hyperlink"/>
            <w:rFonts w:asciiTheme="minorHAnsi" w:hAnsiTheme="minorHAnsi" w:cstheme="minorHAnsi"/>
          </w:rPr>
          <w:t>http://e-lic.sc.gov.br/</w:t>
        </w:r>
      </w:hyperlink>
    </w:p>
    <w:p w14:paraId="71422136" w14:textId="0854D4B1" w:rsidR="00733A11" w:rsidRPr="00F743DA" w:rsidRDefault="00733A11">
      <w:pPr>
        <w:pStyle w:val="Contedodoquadro"/>
        <w:rPr>
          <w:rFonts w:asciiTheme="minorHAnsi" w:hAnsiTheme="minorHAnsi" w:cstheme="minorHAnsi"/>
          <w:szCs w:val="24"/>
        </w:rPr>
      </w:pPr>
      <w:r w:rsidRPr="003C6750">
        <w:rPr>
          <w:rFonts w:asciiTheme="minorHAnsi" w:hAnsiTheme="minorHAnsi" w:cstheme="minorHAnsi"/>
          <w:b/>
          <w:bCs/>
        </w:rPr>
        <w:t>e-mail:</w:t>
      </w:r>
      <w:r w:rsidRPr="003C6750">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455C32" w:rsidRPr="003C6750">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w:t>
      </w:r>
      <w:r w:rsidRPr="00130A62">
        <w:rPr>
          <w:rFonts w:ascii="Calibri" w:hAnsi="Calibri" w:cs="Calibri"/>
          <w:bCs/>
          <w:szCs w:val="24"/>
        </w:rPr>
        <w:lastRenderedPageBreak/>
        <w:t>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lastRenderedPageBreak/>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63387D03" w14:textId="67AA15C5" w:rsidR="00071C44" w:rsidRPr="00F55C43" w:rsidRDefault="00071C44" w:rsidP="00FE4B45">
      <w:pPr>
        <w:jc w:val="both"/>
        <w:rPr>
          <w:rStyle w:val="Forte"/>
          <w:rFonts w:ascii="Calibri" w:hAnsi="Calibri" w:cs="Calibri"/>
        </w:rPr>
      </w:pPr>
      <w:r>
        <w:rPr>
          <w:rFonts w:ascii="Calibri" w:hAnsi="Calibri" w:cs="Calibri"/>
          <w:b/>
          <w:bCs/>
          <w:highlight w:val="yellow"/>
        </w:rPr>
        <w:t xml:space="preserve">6.2.1 - </w:t>
      </w:r>
      <w:r w:rsidRPr="00071C44">
        <w:rPr>
          <w:rFonts w:ascii="Calibri" w:hAnsi="Calibri" w:cs="Calibri"/>
          <w:b/>
          <w:bCs/>
          <w:highlight w:val="yellow"/>
        </w:rPr>
        <w:t>Caso a empresa contratada seja Optante do Simples Nacional, por se tratar de Ata de Registro de Preços, no momento da emissão da primeira nota fiscal deverá realizar o desenquadramento do Simples Nacional pra atendimento da legislação prevista no art. 17, inciso VI, da Lei Complementar nº 123/2006.</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lastRenderedPageBreak/>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7"/>
    <w:bookmarkEnd w:id="5"/>
    <w:p w14:paraId="797FDA52" w14:textId="717EB0C5" w:rsidR="00AC1E88" w:rsidRPr="003C1D1C" w:rsidRDefault="003C1D1C" w:rsidP="006539F7">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w:t>
      </w:r>
      <w:r w:rsidRPr="006539F7">
        <w:rPr>
          <w:rFonts w:ascii="Calibri" w:hAnsi="Calibri" w:cs="Calibri"/>
          <w:b/>
          <w:bCs/>
          <w:u w:val="single"/>
        </w:rPr>
        <w:t>2 - O modo de disputa deste Pregão é o</w:t>
      </w:r>
      <w:r w:rsidRPr="006539F7">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6539F7" w:rsidRPr="006539F7">
            <w:rPr>
              <w:rFonts w:asciiTheme="minorHAnsi" w:hAnsiTheme="minorHAnsi" w:cstheme="minorHAnsi"/>
              <w:b/>
              <w:bCs/>
              <w:u w:val="single"/>
            </w:rPr>
            <w:t>Aberto</w:t>
          </w:r>
        </w:sdtContent>
      </w:sdt>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lastRenderedPageBreak/>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lastRenderedPageBreak/>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23E0724A" w14:textId="4CEE28BD" w:rsidR="001112EA" w:rsidRPr="00B65D93"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szCs w:val="24"/>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w:t>
      </w:r>
      <w:r w:rsidR="003B25DC">
        <w:rPr>
          <w:rFonts w:ascii="Calibri" w:hAnsi="Calibri" w:cs="Calibri"/>
          <w:b/>
          <w:bCs/>
          <w:szCs w:val="24"/>
          <w:highlight w:val="yellow"/>
        </w:rPr>
        <w:t>1.1</w:t>
      </w:r>
      <w:r w:rsidRPr="003E6DD8">
        <w:rPr>
          <w:rFonts w:ascii="Calibri" w:hAnsi="Calibri" w:cs="Calibri"/>
          <w:b/>
          <w:bCs/>
          <w:szCs w:val="24"/>
          <w:highlight w:val="yellow"/>
        </w:rPr>
        <w:t xml:space="preserve"> – </w:t>
      </w:r>
      <w:r w:rsidR="003B25DC" w:rsidRPr="00B65D93">
        <w:rPr>
          <w:rFonts w:ascii="Calibri" w:hAnsi="Calibri" w:cs="Calibri"/>
          <w:b/>
          <w:bCs/>
          <w:szCs w:val="24"/>
          <w:highlight w:val="yellow"/>
        </w:rPr>
        <w:t>Qualificação técnica:</w:t>
      </w:r>
    </w:p>
    <w:p w14:paraId="13F52291" w14:textId="6CDB8C9F" w:rsidR="003B25DC" w:rsidRPr="00B65D93" w:rsidRDefault="003B25D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t xml:space="preserve">8.8.1.1.1. - Declaração de que a empresa licitante atende a exigência de frota mínima ou que possuirá na data de assinatura do contrato o quantitativo exigido em edital. A comprovação de frota também poderá ser realizada através da apresentação do CRLV-e dos veículos, a critério do licitante, desde que esteja constando como de propriedade da empresa na data da licitação. Serão aceitos documentos em comodato para comprovação de frota, desde que formalizada a anotação de contrato de comodato junto ao Registro Nacional de Veículos Automotores; </w:t>
      </w:r>
    </w:p>
    <w:p w14:paraId="37AE1677" w14:textId="77777777" w:rsidR="00B65D93" w:rsidRPr="00B65D93" w:rsidRDefault="003B25D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t xml:space="preserve">8.8.1.1.2. - Comprovante de Registro, no mínimo, Registro “TIPO C” / DETER – Registro fornecido pelo DETER - em vigência. </w:t>
      </w:r>
    </w:p>
    <w:p w14:paraId="18F430F1" w14:textId="20EC686B" w:rsidR="003B25DC"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t>8.8.1.1.</w:t>
      </w:r>
      <w:r w:rsidR="003B25DC" w:rsidRPr="00B65D93">
        <w:rPr>
          <w:rFonts w:ascii="Calibri" w:hAnsi="Calibri" w:cs="Calibri"/>
          <w:szCs w:val="24"/>
          <w:highlight w:val="yellow"/>
        </w:rPr>
        <w:t>3</w:t>
      </w:r>
      <w:r w:rsidRPr="00B65D93">
        <w:rPr>
          <w:rFonts w:ascii="Calibri" w:hAnsi="Calibri" w:cs="Calibri"/>
          <w:szCs w:val="24"/>
          <w:highlight w:val="yellow"/>
        </w:rPr>
        <w:t xml:space="preserve"> - </w:t>
      </w:r>
      <w:r w:rsidR="003B25DC" w:rsidRPr="00B65D93">
        <w:rPr>
          <w:rFonts w:ascii="Calibri" w:hAnsi="Calibri" w:cs="Calibri"/>
          <w:szCs w:val="24"/>
          <w:highlight w:val="yellow"/>
        </w:rPr>
        <w:t xml:space="preserve">Comprovante de Registro na ANTT (Agência Nacional de Transporte Terrestre), para os veículos Ônibus. </w:t>
      </w:r>
    </w:p>
    <w:p w14:paraId="71DAE5E3" w14:textId="32FA9A74" w:rsidR="003B25DC" w:rsidRPr="00B65D93" w:rsidRDefault="003B25D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t>8.8.1.1.</w:t>
      </w:r>
      <w:r w:rsidR="00B65D93" w:rsidRPr="00B65D93">
        <w:rPr>
          <w:rFonts w:ascii="Calibri" w:hAnsi="Calibri" w:cs="Calibri"/>
          <w:szCs w:val="24"/>
          <w:highlight w:val="yellow"/>
        </w:rPr>
        <w:t>4</w:t>
      </w:r>
      <w:r w:rsidRPr="00B65D93">
        <w:rPr>
          <w:rFonts w:ascii="Calibri" w:hAnsi="Calibri" w:cs="Calibri"/>
          <w:szCs w:val="24"/>
          <w:highlight w:val="yellow"/>
        </w:rPr>
        <w:t xml:space="preserve"> - Durante todo o período de contratação, a empresa Contratada deverá manter atualizada sua documentação e seus cadastros junto ao DETER e ANTT. </w:t>
      </w:r>
    </w:p>
    <w:p w14:paraId="6726FA46" w14:textId="77777777" w:rsidR="00B65D93" w:rsidRPr="00B65D93" w:rsidRDefault="003B25D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t>8.8.1.1.</w:t>
      </w:r>
      <w:r w:rsidR="00B65D93" w:rsidRPr="00B65D93">
        <w:rPr>
          <w:rFonts w:ascii="Calibri" w:hAnsi="Calibri" w:cs="Calibri"/>
          <w:szCs w:val="24"/>
          <w:highlight w:val="yellow"/>
        </w:rPr>
        <w:t>5</w:t>
      </w:r>
      <w:r w:rsidRPr="00B65D93">
        <w:rPr>
          <w:rFonts w:ascii="Calibri" w:hAnsi="Calibri" w:cs="Calibri"/>
          <w:szCs w:val="24"/>
          <w:highlight w:val="yellow"/>
        </w:rPr>
        <w:t xml:space="preserve"> - Para os interessados nos Lotes ÔNIBUS EXECUTIVO e ÔNIBUS CONVENCIONAL, estes deverão apresentar a soma dos lotes na quantidade e tipo mencionado acima, sendo permitido tipo superior, caso venham a vencer os dois referidos lotes. </w:t>
      </w:r>
    </w:p>
    <w:p w14:paraId="78E2FBC4" w14:textId="77777777"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lastRenderedPageBreak/>
        <w:t>8.8.1.1</w:t>
      </w:r>
      <w:r w:rsidR="003B25DC" w:rsidRPr="00B65D93">
        <w:rPr>
          <w:rFonts w:ascii="Calibri" w:hAnsi="Calibri" w:cs="Calibri"/>
          <w:szCs w:val="24"/>
          <w:highlight w:val="yellow"/>
        </w:rPr>
        <w:t>.6</w:t>
      </w:r>
      <w:r w:rsidRPr="00B65D93">
        <w:rPr>
          <w:rFonts w:ascii="Calibri" w:hAnsi="Calibri" w:cs="Calibri"/>
          <w:szCs w:val="24"/>
          <w:highlight w:val="yellow"/>
        </w:rPr>
        <w:t xml:space="preserve"> -</w:t>
      </w:r>
      <w:r w:rsidR="003B25DC" w:rsidRPr="00B65D93">
        <w:rPr>
          <w:rFonts w:ascii="Calibri" w:hAnsi="Calibri" w:cs="Calibri"/>
          <w:szCs w:val="24"/>
          <w:highlight w:val="yellow"/>
        </w:rPr>
        <w:t xml:space="preserve"> Sempre que necessário, o fornecedor deverá disponibilizar o veículo com lugar para cadeirante, mediante solicitação prévia da Contratante. </w:t>
      </w:r>
    </w:p>
    <w:p w14:paraId="732F5BEB" w14:textId="77777777"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szCs w:val="24"/>
          <w:highlight w:val="yellow"/>
        </w:rPr>
        <w:t>8.8.1.1.</w:t>
      </w:r>
      <w:r w:rsidR="003B25DC" w:rsidRPr="00B65D93">
        <w:rPr>
          <w:rFonts w:ascii="Calibri" w:hAnsi="Calibri" w:cs="Calibri"/>
          <w:szCs w:val="24"/>
          <w:highlight w:val="yellow"/>
        </w:rPr>
        <w:t>7</w:t>
      </w:r>
      <w:r w:rsidRPr="00B65D93">
        <w:rPr>
          <w:rFonts w:ascii="Calibri" w:hAnsi="Calibri" w:cs="Calibri"/>
          <w:szCs w:val="24"/>
          <w:highlight w:val="yellow"/>
        </w:rPr>
        <w:t xml:space="preserve"> -</w:t>
      </w:r>
      <w:r w:rsidR="003B25DC" w:rsidRPr="00B65D93">
        <w:rPr>
          <w:rFonts w:ascii="Calibri" w:hAnsi="Calibri" w:cs="Calibri"/>
          <w:szCs w:val="24"/>
          <w:highlight w:val="yellow"/>
        </w:rPr>
        <w:t xml:space="preserve"> A empresa, obrigatoriamente, deverá ter, no mínimo, os seguintes quantitativos: </w:t>
      </w:r>
    </w:p>
    <w:p w14:paraId="6C37694A" w14:textId="166B6223"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a)</w:t>
      </w:r>
      <w:r w:rsidR="003B25DC" w:rsidRPr="00B65D93">
        <w:rPr>
          <w:rFonts w:ascii="Calibri" w:hAnsi="Calibri" w:cs="Calibri"/>
          <w:b/>
          <w:bCs/>
          <w:szCs w:val="24"/>
          <w:highlight w:val="yellow"/>
        </w:rPr>
        <w:t xml:space="preserve"> Lote 01:</w:t>
      </w:r>
      <w:r w:rsidR="003B25DC" w:rsidRPr="00B65D93">
        <w:rPr>
          <w:rFonts w:ascii="Calibri" w:hAnsi="Calibri" w:cs="Calibri"/>
          <w:szCs w:val="24"/>
          <w:highlight w:val="yellow"/>
        </w:rPr>
        <w:t xml:space="preserve"> 05 (cinco) veículos tipo – VAN; </w:t>
      </w:r>
    </w:p>
    <w:p w14:paraId="3A8F08C7" w14:textId="2396692A"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b)</w:t>
      </w:r>
      <w:r w:rsidR="003B25DC" w:rsidRPr="00B65D93">
        <w:rPr>
          <w:rFonts w:ascii="Calibri" w:hAnsi="Calibri" w:cs="Calibri"/>
          <w:b/>
          <w:bCs/>
          <w:szCs w:val="24"/>
          <w:highlight w:val="yellow"/>
        </w:rPr>
        <w:t xml:space="preserve"> Lotes 07-12-16-21-24-30:</w:t>
      </w:r>
      <w:r w:rsidR="003B25DC" w:rsidRPr="00B65D93">
        <w:rPr>
          <w:rFonts w:ascii="Calibri" w:hAnsi="Calibri" w:cs="Calibri"/>
          <w:szCs w:val="24"/>
          <w:highlight w:val="yellow"/>
        </w:rPr>
        <w:t xml:space="preserve"> 02 (dois) veículos tipo – VAN; </w:t>
      </w:r>
    </w:p>
    <w:p w14:paraId="5A07D141" w14:textId="7BD35F38"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c)</w:t>
      </w:r>
      <w:r w:rsidR="003B25DC" w:rsidRPr="00B65D93">
        <w:rPr>
          <w:rFonts w:ascii="Calibri" w:hAnsi="Calibri" w:cs="Calibri"/>
          <w:b/>
          <w:bCs/>
          <w:szCs w:val="24"/>
          <w:highlight w:val="yellow"/>
        </w:rPr>
        <w:t xml:space="preserve"> Lote 02:</w:t>
      </w:r>
      <w:r w:rsidR="003B25DC" w:rsidRPr="00B65D93">
        <w:rPr>
          <w:rFonts w:ascii="Calibri" w:hAnsi="Calibri" w:cs="Calibri"/>
          <w:szCs w:val="24"/>
          <w:highlight w:val="yellow"/>
        </w:rPr>
        <w:t xml:space="preserve"> 05 (cinco) veículos tipo – MICRO-ÔNIBUS; </w:t>
      </w:r>
    </w:p>
    <w:p w14:paraId="55216AF5" w14:textId="77777777"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d)</w:t>
      </w:r>
      <w:r w:rsidR="003B25DC" w:rsidRPr="00B65D93">
        <w:rPr>
          <w:rFonts w:ascii="Calibri" w:hAnsi="Calibri" w:cs="Calibri"/>
          <w:b/>
          <w:bCs/>
          <w:szCs w:val="24"/>
          <w:highlight w:val="yellow"/>
        </w:rPr>
        <w:t xml:space="preserve"> Lotes 08-13-17-25-31:</w:t>
      </w:r>
      <w:r w:rsidR="003B25DC" w:rsidRPr="00B65D93">
        <w:rPr>
          <w:rFonts w:ascii="Calibri" w:hAnsi="Calibri" w:cs="Calibri"/>
          <w:szCs w:val="24"/>
          <w:highlight w:val="yellow"/>
        </w:rPr>
        <w:t xml:space="preserve"> 02 (dois) veículos tipo – MICRO-ÔNIBUS; </w:t>
      </w:r>
    </w:p>
    <w:p w14:paraId="350CDB32" w14:textId="3F2ACF26"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 xml:space="preserve">e) </w:t>
      </w:r>
      <w:r w:rsidR="003B25DC" w:rsidRPr="00B65D93">
        <w:rPr>
          <w:rFonts w:ascii="Calibri" w:hAnsi="Calibri" w:cs="Calibri"/>
          <w:b/>
          <w:bCs/>
          <w:szCs w:val="24"/>
          <w:highlight w:val="yellow"/>
        </w:rPr>
        <w:t>Lote 03:</w:t>
      </w:r>
      <w:r w:rsidR="003B25DC" w:rsidRPr="00B65D93">
        <w:rPr>
          <w:rFonts w:ascii="Calibri" w:hAnsi="Calibri" w:cs="Calibri"/>
          <w:szCs w:val="24"/>
          <w:highlight w:val="yellow"/>
        </w:rPr>
        <w:t xml:space="preserve"> 05 (cinco) veículos tipo – ÔNIBUS EXECUTIVO; </w:t>
      </w:r>
    </w:p>
    <w:p w14:paraId="7FE067B0" w14:textId="63F3A2CD"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 xml:space="preserve">f) </w:t>
      </w:r>
      <w:r w:rsidR="003B25DC" w:rsidRPr="00B65D93">
        <w:rPr>
          <w:rFonts w:ascii="Calibri" w:hAnsi="Calibri" w:cs="Calibri"/>
          <w:b/>
          <w:bCs/>
          <w:szCs w:val="24"/>
          <w:highlight w:val="yellow"/>
        </w:rPr>
        <w:t>Lotes 09-14-18-22-26-32:</w:t>
      </w:r>
      <w:r w:rsidR="003B25DC" w:rsidRPr="00B65D93">
        <w:rPr>
          <w:rFonts w:ascii="Calibri" w:hAnsi="Calibri" w:cs="Calibri"/>
          <w:szCs w:val="24"/>
          <w:highlight w:val="yellow"/>
        </w:rPr>
        <w:t xml:space="preserve"> 02 (dois) veículos tipo – ÔNIBUS EXECUTIVO; </w:t>
      </w:r>
    </w:p>
    <w:p w14:paraId="3C073F65" w14:textId="38340B50"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g)</w:t>
      </w:r>
      <w:r w:rsidR="003B25DC" w:rsidRPr="00B65D93">
        <w:rPr>
          <w:rFonts w:ascii="Calibri" w:hAnsi="Calibri" w:cs="Calibri"/>
          <w:b/>
          <w:bCs/>
          <w:szCs w:val="24"/>
          <w:highlight w:val="yellow"/>
        </w:rPr>
        <w:t xml:space="preserve"> Lote 04:</w:t>
      </w:r>
      <w:r w:rsidR="003B25DC" w:rsidRPr="00B65D93">
        <w:rPr>
          <w:rFonts w:ascii="Calibri" w:hAnsi="Calibri" w:cs="Calibri"/>
          <w:szCs w:val="24"/>
          <w:highlight w:val="yellow"/>
        </w:rPr>
        <w:t xml:space="preserve"> 05 (cinco) veículos tipo – ÔNIBUS CONVENCIONAL; </w:t>
      </w:r>
    </w:p>
    <w:p w14:paraId="18968E31" w14:textId="342965C0"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h)</w:t>
      </w:r>
      <w:r w:rsidR="003B25DC" w:rsidRPr="00B65D93">
        <w:rPr>
          <w:rFonts w:ascii="Calibri" w:hAnsi="Calibri" w:cs="Calibri"/>
          <w:b/>
          <w:bCs/>
          <w:szCs w:val="24"/>
          <w:highlight w:val="yellow"/>
        </w:rPr>
        <w:t xml:space="preserve"> Lotes 10-15-19-27-33:</w:t>
      </w:r>
      <w:r w:rsidR="003B25DC" w:rsidRPr="00B65D93">
        <w:rPr>
          <w:rFonts w:ascii="Calibri" w:hAnsi="Calibri" w:cs="Calibri"/>
          <w:szCs w:val="24"/>
          <w:highlight w:val="yellow"/>
        </w:rPr>
        <w:t xml:space="preserve"> 02 (dois) veículos tipo – ÔNIBUS CONVENCIONAL; </w:t>
      </w:r>
    </w:p>
    <w:p w14:paraId="35E78062" w14:textId="77777777" w:rsidR="00B65D93" w:rsidRPr="00B65D93"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B65D93">
        <w:rPr>
          <w:rFonts w:ascii="Calibri" w:hAnsi="Calibri" w:cs="Calibri"/>
          <w:b/>
          <w:bCs/>
          <w:szCs w:val="24"/>
          <w:highlight w:val="yellow"/>
        </w:rPr>
        <w:t xml:space="preserve">i) </w:t>
      </w:r>
      <w:r w:rsidR="003B25DC" w:rsidRPr="00B65D93">
        <w:rPr>
          <w:rFonts w:ascii="Calibri" w:hAnsi="Calibri" w:cs="Calibri"/>
          <w:b/>
          <w:bCs/>
          <w:szCs w:val="24"/>
          <w:highlight w:val="yellow"/>
        </w:rPr>
        <w:t>Lote 28-34:</w:t>
      </w:r>
      <w:r w:rsidR="003B25DC" w:rsidRPr="00B65D93">
        <w:rPr>
          <w:rFonts w:ascii="Calibri" w:hAnsi="Calibri" w:cs="Calibri"/>
          <w:szCs w:val="24"/>
          <w:highlight w:val="yellow"/>
        </w:rPr>
        <w:t xml:space="preserve"> 02 (dois) veículo tipo – ÔNIBUS CONVENCIONAL PARA VIAGENS DE </w:t>
      </w:r>
      <w:r w:rsidRPr="00B65D93">
        <w:rPr>
          <w:rFonts w:ascii="Calibri" w:hAnsi="Calibri" w:cs="Calibri"/>
          <w:szCs w:val="24"/>
          <w:highlight w:val="yellow"/>
        </w:rPr>
        <w:t xml:space="preserve">INTERIOR; </w:t>
      </w:r>
    </w:p>
    <w:p w14:paraId="68E1DAED" w14:textId="4D907F47" w:rsidR="003B25DC" w:rsidRPr="001112EA" w:rsidRDefault="00B65D93"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B65D93">
        <w:rPr>
          <w:rFonts w:ascii="Calibri" w:hAnsi="Calibri" w:cs="Calibri"/>
          <w:b/>
          <w:bCs/>
          <w:szCs w:val="24"/>
          <w:highlight w:val="yellow"/>
        </w:rPr>
        <w:t>j)</w:t>
      </w:r>
      <w:r w:rsidRPr="00B65D93">
        <w:rPr>
          <w:rFonts w:ascii="Calibri" w:hAnsi="Calibri" w:cs="Calibri"/>
          <w:szCs w:val="24"/>
          <w:highlight w:val="yellow"/>
        </w:rPr>
        <w:t xml:space="preserve"> </w:t>
      </w:r>
      <w:r w:rsidR="003B25DC" w:rsidRPr="00B65D93">
        <w:rPr>
          <w:rFonts w:ascii="Calibri" w:hAnsi="Calibri" w:cs="Calibri"/>
          <w:szCs w:val="24"/>
          <w:highlight w:val="yellow"/>
        </w:rPr>
        <w:t>Todos devem atender as especificações deste Edital e seus Anexos comprovando através do preenchimento da Declaração de que possui ou, que na data de assinatura do contrato, irá possuir o quantitativo mínimo.</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674F766D"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3B25DC">
        <w:rPr>
          <w:rFonts w:ascii="Calibri" w:hAnsi="Calibri" w:cs="Calibri"/>
        </w:rPr>
        <w:t xml:space="preserve">apresentar o </w:t>
      </w:r>
      <w:r w:rsidR="00D84E0F" w:rsidRPr="003B25DC">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B25DC" w:rsidRPr="003B25DC">
            <w:rPr>
              <w:rFonts w:asciiTheme="minorHAnsi" w:hAnsiTheme="minorHAnsi" w:cstheme="minorHAnsi"/>
              <w:b/>
            </w:rPr>
            <w:t>por lote</w:t>
          </w:r>
        </w:sdtContent>
      </w:sdt>
      <w:r w:rsidR="00D84E0F" w:rsidRPr="003B25DC">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lastRenderedPageBreak/>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lastRenderedPageBreak/>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3B25DC" w:rsidRDefault="00F971E0" w:rsidP="00D02F2F">
      <w:pPr>
        <w:ind w:firstLine="142"/>
        <w:jc w:val="both"/>
        <w:rPr>
          <w:rFonts w:ascii="Calibri" w:hAnsi="Calibri"/>
          <w:bCs/>
        </w:rPr>
      </w:pPr>
      <w:r w:rsidRPr="003B25DC">
        <w:rPr>
          <w:rFonts w:ascii="Calibri" w:hAnsi="Calibri"/>
          <w:b/>
        </w:rPr>
        <w:t>11.</w:t>
      </w:r>
      <w:r w:rsidR="00B06A9A" w:rsidRPr="003B25DC">
        <w:rPr>
          <w:rFonts w:ascii="Calibri" w:hAnsi="Calibri"/>
          <w:b/>
        </w:rPr>
        <w:t>9</w:t>
      </w:r>
      <w:r w:rsidRPr="003B25DC">
        <w:rPr>
          <w:rFonts w:ascii="Calibri" w:hAnsi="Calibri"/>
          <w:b/>
        </w:rPr>
        <w:t>.2</w:t>
      </w:r>
      <w:r w:rsidRPr="003B25DC">
        <w:rPr>
          <w:rFonts w:ascii="Calibri" w:hAnsi="Calibri"/>
        </w:rPr>
        <w:t xml:space="preserve"> – </w:t>
      </w:r>
      <w:r w:rsidRPr="003B25DC">
        <w:rPr>
          <w:rFonts w:ascii="Calibri" w:hAnsi="Calibri"/>
          <w:bCs/>
        </w:rPr>
        <w:t>O valor d</w:t>
      </w:r>
      <w:r w:rsidR="00661F91" w:rsidRPr="003B25DC">
        <w:rPr>
          <w:rFonts w:ascii="Calibri" w:hAnsi="Calibri"/>
          <w:bCs/>
        </w:rPr>
        <w:t>a ARP</w:t>
      </w:r>
      <w:r w:rsidRPr="003B25DC">
        <w:rPr>
          <w:rFonts w:ascii="Calibri" w:hAnsi="Calibri"/>
          <w:bCs/>
        </w:rPr>
        <w:t xml:space="preserve"> poderá ser reajustado, desde que solicitado formalmente pela contratada, observado o interregno mínimo de um ano </w:t>
      </w:r>
      <w:r w:rsidR="00EC273A" w:rsidRPr="003B25DC">
        <w:rPr>
          <w:rFonts w:ascii="Calibri" w:hAnsi="Calibri"/>
          <w:bCs/>
        </w:rPr>
        <w:t>a contar do início de sua vigência</w:t>
      </w:r>
      <w:r w:rsidRPr="003B25DC">
        <w:rPr>
          <w:rFonts w:ascii="Calibri" w:hAnsi="Calibri"/>
          <w:bCs/>
        </w:rPr>
        <w:t>.</w:t>
      </w:r>
    </w:p>
    <w:p w14:paraId="47772345" w14:textId="3BB6F2BD" w:rsidR="00F971E0" w:rsidRPr="003B25DC" w:rsidRDefault="00F971E0" w:rsidP="00D02F2F">
      <w:pPr>
        <w:ind w:firstLine="142"/>
        <w:jc w:val="both"/>
        <w:rPr>
          <w:rFonts w:ascii="Calibri" w:hAnsi="Calibri"/>
          <w:bCs/>
        </w:rPr>
      </w:pPr>
      <w:r w:rsidRPr="003B25DC">
        <w:rPr>
          <w:rFonts w:ascii="Calibri" w:hAnsi="Calibri"/>
          <w:b/>
        </w:rPr>
        <w:t>11.</w:t>
      </w:r>
      <w:r w:rsidR="00B06A9A" w:rsidRPr="003B25DC">
        <w:rPr>
          <w:rFonts w:ascii="Calibri" w:hAnsi="Calibri"/>
          <w:b/>
        </w:rPr>
        <w:t>9</w:t>
      </w:r>
      <w:r w:rsidRPr="003B25DC">
        <w:rPr>
          <w:rFonts w:ascii="Calibri" w:hAnsi="Calibri"/>
          <w:b/>
        </w:rPr>
        <w:t>.2.1 -</w:t>
      </w:r>
      <w:r w:rsidRPr="003B25DC">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3B25DC">
        <w:rPr>
          <w:rFonts w:ascii="Calibri" w:hAnsi="Calibri"/>
          <w:b/>
        </w:rPr>
        <w:t>11.</w:t>
      </w:r>
      <w:r w:rsidR="00B06A9A" w:rsidRPr="003B25DC">
        <w:rPr>
          <w:rFonts w:ascii="Calibri" w:hAnsi="Calibri"/>
          <w:b/>
        </w:rPr>
        <w:t>9</w:t>
      </w:r>
      <w:r w:rsidRPr="003B25DC">
        <w:rPr>
          <w:rFonts w:ascii="Calibri" w:hAnsi="Calibri"/>
          <w:b/>
        </w:rPr>
        <w:t>.2.2 -</w:t>
      </w:r>
      <w:r w:rsidRPr="003B25DC">
        <w:rPr>
          <w:rFonts w:ascii="Calibri" w:hAnsi="Calibri"/>
          <w:bCs/>
        </w:rPr>
        <w:t xml:space="preserve"> Será utilizado o acumulado do índice dos últimos 12 meses </w:t>
      </w:r>
      <w:r w:rsidR="00EC273A" w:rsidRPr="003B25DC">
        <w:rPr>
          <w:rFonts w:ascii="Calibri" w:hAnsi="Calibri"/>
          <w:bCs/>
        </w:rPr>
        <w:t>a contar do início da vigência da ARP</w:t>
      </w:r>
      <w:r w:rsidRPr="003B25DC">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0B29077" w14:textId="4C6ACEFC" w:rsidR="00071C44" w:rsidRDefault="00071C44" w:rsidP="003B1D79">
      <w:pPr>
        <w:jc w:val="both"/>
        <w:rPr>
          <w:rFonts w:ascii="Calibri" w:hAnsi="Calibri" w:cs="Calibri"/>
        </w:rPr>
      </w:pPr>
      <w:r w:rsidRPr="00071C44">
        <w:rPr>
          <w:rFonts w:ascii="Calibri" w:hAnsi="Calibri" w:cs="Calibri"/>
          <w:b/>
          <w:bCs/>
          <w:highlight w:val="yellow"/>
        </w:rPr>
        <w:t>12.7 –</w:t>
      </w:r>
      <w:r w:rsidRPr="00071C44">
        <w:rPr>
          <w:rFonts w:ascii="Calibri" w:hAnsi="Calibri" w:cs="Calibri"/>
          <w:highlight w:val="yellow"/>
        </w:rPr>
        <w:t xml:space="preserve"> </w:t>
      </w:r>
      <w:r w:rsidRPr="00071C44">
        <w:rPr>
          <w:rFonts w:ascii="Calibri" w:hAnsi="Calibri" w:cs="Calibri"/>
          <w:b/>
          <w:bCs/>
          <w:highlight w:val="yellow"/>
        </w:rPr>
        <w:t xml:space="preserve">Caso a empresa contratada seja Optante do Simples Nacional, por se tratar de Ata de Registro de Preços, no momento </w:t>
      </w:r>
      <w:r w:rsidRPr="00071C44">
        <w:rPr>
          <w:rFonts w:ascii="Calibri" w:hAnsi="Calibri" w:cs="Calibri"/>
          <w:b/>
          <w:bCs/>
          <w:highlight w:val="yellow"/>
        </w:rPr>
        <w:t>da emissão d</w:t>
      </w:r>
      <w:r w:rsidRPr="00071C44">
        <w:rPr>
          <w:rFonts w:ascii="Calibri" w:hAnsi="Calibri" w:cs="Calibri"/>
          <w:b/>
          <w:bCs/>
          <w:highlight w:val="yellow"/>
        </w:rPr>
        <w:t>a primeira</w:t>
      </w:r>
      <w:r w:rsidRPr="00071C44">
        <w:rPr>
          <w:rFonts w:ascii="Calibri" w:hAnsi="Calibri" w:cs="Calibri"/>
          <w:b/>
          <w:bCs/>
          <w:highlight w:val="yellow"/>
        </w:rPr>
        <w:t xml:space="preserve"> nota fiscal </w:t>
      </w:r>
      <w:r w:rsidRPr="00071C44">
        <w:rPr>
          <w:rFonts w:ascii="Calibri" w:hAnsi="Calibri" w:cs="Calibri"/>
          <w:b/>
          <w:bCs/>
          <w:highlight w:val="yellow"/>
        </w:rPr>
        <w:t xml:space="preserve">deverá realizar o </w:t>
      </w:r>
      <w:r w:rsidRPr="00071C44">
        <w:rPr>
          <w:rFonts w:ascii="Calibri" w:hAnsi="Calibri" w:cs="Calibri"/>
          <w:b/>
          <w:bCs/>
          <w:highlight w:val="yellow"/>
        </w:rPr>
        <w:t>desenquadr</w:t>
      </w:r>
      <w:r w:rsidRPr="00071C44">
        <w:rPr>
          <w:rFonts w:ascii="Calibri" w:hAnsi="Calibri" w:cs="Calibri"/>
          <w:b/>
          <w:bCs/>
          <w:highlight w:val="yellow"/>
        </w:rPr>
        <w:t>amento</w:t>
      </w:r>
      <w:r w:rsidRPr="00071C44">
        <w:rPr>
          <w:rFonts w:ascii="Calibri" w:hAnsi="Calibri" w:cs="Calibri"/>
          <w:b/>
          <w:bCs/>
          <w:highlight w:val="yellow"/>
        </w:rPr>
        <w:t xml:space="preserve"> do </w:t>
      </w:r>
      <w:r w:rsidRPr="00071C44">
        <w:rPr>
          <w:rFonts w:ascii="Calibri" w:hAnsi="Calibri" w:cs="Calibri"/>
          <w:b/>
          <w:bCs/>
          <w:highlight w:val="yellow"/>
        </w:rPr>
        <w:t>S</w:t>
      </w:r>
      <w:r w:rsidRPr="00071C44">
        <w:rPr>
          <w:rFonts w:ascii="Calibri" w:hAnsi="Calibri" w:cs="Calibri"/>
          <w:b/>
          <w:bCs/>
          <w:highlight w:val="yellow"/>
        </w:rPr>
        <w:t xml:space="preserve">imples </w:t>
      </w:r>
      <w:r w:rsidRPr="00071C44">
        <w:rPr>
          <w:rFonts w:ascii="Calibri" w:hAnsi="Calibri" w:cs="Calibri"/>
          <w:b/>
          <w:bCs/>
          <w:highlight w:val="yellow"/>
        </w:rPr>
        <w:t>N</w:t>
      </w:r>
      <w:r w:rsidRPr="00071C44">
        <w:rPr>
          <w:rFonts w:ascii="Calibri" w:hAnsi="Calibri" w:cs="Calibri"/>
          <w:b/>
          <w:bCs/>
          <w:highlight w:val="yellow"/>
        </w:rPr>
        <w:t>acional pra atendimento da legislação</w:t>
      </w:r>
      <w:r w:rsidRPr="00071C44">
        <w:rPr>
          <w:rFonts w:ascii="Calibri" w:hAnsi="Calibri" w:cs="Calibri"/>
          <w:b/>
          <w:bCs/>
          <w:highlight w:val="yellow"/>
        </w:rPr>
        <w:t xml:space="preserve"> prevista</w:t>
      </w:r>
      <w:r w:rsidRPr="00071C44">
        <w:rPr>
          <w:rFonts w:ascii="Calibri" w:hAnsi="Calibri" w:cs="Calibri"/>
          <w:b/>
          <w:bCs/>
          <w:highlight w:val="yellow"/>
        </w:rPr>
        <w:t> </w:t>
      </w:r>
      <w:r w:rsidRPr="00071C44">
        <w:rPr>
          <w:rFonts w:ascii="Calibri" w:hAnsi="Calibri" w:cs="Calibri"/>
          <w:b/>
          <w:bCs/>
          <w:highlight w:val="yellow"/>
        </w:rPr>
        <w:t xml:space="preserve">no </w:t>
      </w:r>
      <w:r w:rsidRPr="00071C44">
        <w:rPr>
          <w:rFonts w:ascii="Calibri" w:hAnsi="Calibri" w:cs="Calibri"/>
          <w:b/>
          <w:bCs/>
          <w:highlight w:val="yellow"/>
        </w:rPr>
        <w:t>art. 17, inciso VI, da Lei Complementar nº 123/2006</w:t>
      </w:r>
      <w:r w:rsidRPr="00071C44">
        <w:rPr>
          <w:rFonts w:ascii="Calibri" w:hAnsi="Calibri" w:cs="Calibri"/>
          <w:b/>
          <w:bCs/>
          <w:highlight w:val="yellow"/>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2EA5DFDE"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4F775E">
        <w:rPr>
          <w:rFonts w:ascii="Calibri" w:hAnsi="Calibri" w:cs="Calibri"/>
          <w:b/>
        </w:rPr>
        <w:t>UDESC</w:t>
      </w:r>
      <w:r w:rsidR="004F775E">
        <w:rPr>
          <w:rFonts w:ascii="Calibri" w:hAnsi="Calibri" w:cs="Calibri"/>
          <w:b/>
        </w:rPr>
        <w:t xml:space="preserve"> </w:t>
      </w:r>
      <w:r w:rsidR="004F775E" w:rsidRPr="004F775E">
        <w:rPr>
          <w:rFonts w:ascii="Calibri" w:hAnsi="Calibri" w:cs="Calibri"/>
          <w:b/>
        </w:rPr>
        <w:t>16580</w:t>
      </w:r>
      <w:r w:rsidR="008D28D0" w:rsidRPr="004F775E">
        <w:rPr>
          <w:rFonts w:ascii="Calibri" w:hAnsi="Calibri" w:cs="Calibri"/>
          <w:b/>
        </w:rPr>
        <w:t>/202</w:t>
      </w:r>
      <w:r w:rsidR="004F775E" w:rsidRPr="004F775E">
        <w:rPr>
          <w:rFonts w:ascii="Calibri" w:hAnsi="Calibri" w:cs="Calibri"/>
          <w:b/>
        </w:rPr>
        <w:t>5.</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D89EA90" w:rsidR="00733A11" w:rsidRPr="00937F04" w:rsidRDefault="006E3CF5">
      <w:pPr>
        <w:jc w:val="both"/>
        <w:rPr>
          <w:rFonts w:ascii="Calibri" w:hAnsi="Calibri" w:cs="Calibri"/>
          <w:szCs w:val="22"/>
        </w:rPr>
      </w:pPr>
      <w:r w:rsidRPr="004F775E">
        <w:rPr>
          <w:rFonts w:ascii="Calibri" w:hAnsi="Calibri" w:cs="Calibri"/>
          <w:b/>
          <w:bCs/>
          <w:szCs w:val="22"/>
          <w:highlight w:val="yellow"/>
        </w:rPr>
        <w:t>1</w:t>
      </w:r>
      <w:r w:rsidR="00DC5013" w:rsidRPr="004F775E">
        <w:rPr>
          <w:rFonts w:ascii="Calibri" w:hAnsi="Calibri" w:cs="Calibri"/>
          <w:b/>
          <w:bCs/>
          <w:szCs w:val="22"/>
          <w:highlight w:val="yellow"/>
        </w:rPr>
        <w:t>4</w:t>
      </w:r>
      <w:r w:rsidR="00733A11" w:rsidRPr="004F775E">
        <w:rPr>
          <w:rFonts w:ascii="Calibri" w:hAnsi="Calibri" w:cs="Calibri"/>
          <w:b/>
          <w:bCs/>
          <w:szCs w:val="22"/>
          <w:highlight w:val="yellow"/>
        </w:rPr>
        <w:t>.4</w:t>
      </w:r>
      <w:r w:rsidR="00733A11" w:rsidRPr="004F775E">
        <w:rPr>
          <w:rFonts w:ascii="Calibri" w:hAnsi="Calibri" w:cs="Calibri"/>
          <w:szCs w:val="22"/>
          <w:highlight w:val="yellow"/>
        </w:rPr>
        <w:t xml:space="preserve"> </w:t>
      </w:r>
      <w:r w:rsidR="00733A11" w:rsidRPr="004F775E">
        <w:rPr>
          <w:rFonts w:ascii="Calibri" w:hAnsi="Calibri" w:cs="Calibri"/>
          <w:b/>
          <w:bCs/>
          <w:szCs w:val="22"/>
          <w:highlight w:val="yellow"/>
        </w:rPr>
        <w:t xml:space="preserve">– </w:t>
      </w:r>
      <w:r w:rsidR="004F775E" w:rsidRPr="004F775E">
        <w:rPr>
          <w:rFonts w:ascii="Calibri" w:hAnsi="Calibri" w:cs="Calibri"/>
          <w:b/>
          <w:bCs/>
          <w:szCs w:val="22"/>
          <w:highlight w:val="yellow"/>
        </w:rPr>
        <w:t>Será permitida a subcontratação parcial do objeto deste edital</w:t>
      </w:r>
      <w:r w:rsidR="004F775E" w:rsidRPr="004F775E">
        <w:rPr>
          <w:rFonts w:ascii="Calibri" w:hAnsi="Calibri" w:cs="Calibri"/>
          <w:szCs w:val="22"/>
          <w:highlight w:val="yellow"/>
        </w:rPr>
        <w:t>, conforme item 3.6 do Termo de Referência: “Condições e limites para a subcontratação: 3.6.1 Será permitido à Contratada subcontratar parcialmente o fornecimento do objeto deste pregão, respeitando todas as exigências legais para fretamento, sem alteração nas condições comerciais e sem perda na qualidade e na pontualidade da prestação do serviço e, somente com anuência da Contratante, devendo os veículos possuir as mesmas características deste Termo de Referência.”</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0D8CD3F6" w:rsidR="003206AA" w:rsidRPr="00D84E0F" w:rsidRDefault="00381B1F"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F775E" w:rsidRPr="003C6750">
            <w:rPr>
              <w:rFonts w:asciiTheme="minorHAnsi" w:hAnsiTheme="minorHAnsi" w:cstheme="minorHAnsi"/>
              <w:b/>
            </w:rPr>
            <w:t>Florianópolis/SC</w:t>
          </w:r>
        </w:sdtContent>
      </w:sdt>
      <w:r w:rsidR="006F0DFF" w:rsidRPr="003C6750">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8-04T00:00:00Z">
            <w:dateFormat w:val="d' de 'MMMM' de 'yyyy"/>
            <w:lid w:val="pt-BR"/>
            <w:storeMappedDataAs w:val="dateTime"/>
            <w:calendar w:val="gregorian"/>
          </w:date>
        </w:sdtPr>
        <w:sdtEndPr/>
        <w:sdtContent>
          <w:r w:rsidR="004F775E" w:rsidRPr="003C6750">
            <w:rPr>
              <w:rFonts w:asciiTheme="minorHAnsi" w:hAnsiTheme="minorHAnsi" w:cstheme="minorHAnsi"/>
              <w:b/>
            </w:rPr>
            <w:t>4 de agosto de 2025</w:t>
          </w:r>
        </w:sdtContent>
      </w:sdt>
      <w:r w:rsidR="00D84E0F" w:rsidRPr="003C6750">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9861B6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404D55" w:rsidRPr="00404D55">
        <w:rPr>
          <w:rFonts w:ascii="Calibri" w:hAnsi="Calibri" w:cs="Calibri"/>
          <w:b/>
        </w:rPr>
        <w:t>1184</w:t>
      </w:r>
      <w:r w:rsidR="00F2392A" w:rsidRPr="00404D55">
        <w:rPr>
          <w:rFonts w:ascii="Calibri" w:hAnsi="Calibri" w:cs="Calibri"/>
          <w:b/>
        </w:rPr>
        <w:t>/20</w:t>
      </w:r>
      <w:r w:rsidR="00095A81" w:rsidRPr="00404D55">
        <w:rPr>
          <w:rFonts w:ascii="Calibri" w:hAnsi="Calibri" w:cs="Calibri"/>
          <w:b/>
        </w:rPr>
        <w:t>2</w:t>
      </w:r>
      <w:r w:rsidR="003618FC" w:rsidRPr="00404D55">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56643BD8" w:rsidR="00082D65" w:rsidRDefault="00082D65" w:rsidP="00082D65">
      <w:pPr>
        <w:jc w:val="center"/>
        <w:rPr>
          <w:rFonts w:ascii="Calibri" w:hAnsi="Calibri" w:cs="Calibri"/>
          <w:b/>
        </w:rPr>
      </w:pPr>
      <w:r w:rsidRPr="00A36C4C">
        <w:rPr>
          <w:rFonts w:ascii="Calibri" w:hAnsi="Calibri" w:cs="Calibri"/>
          <w:b/>
        </w:rPr>
        <w:t xml:space="preserve">PREGÃO ELETRÔNICO Nº </w:t>
      </w:r>
      <w:r w:rsidR="00404D55" w:rsidRPr="00404D55">
        <w:rPr>
          <w:rFonts w:ascii="Calibri" w:hAnsi="Calibri" w:cs="Calibri"/>
          <w:b/>
        </w:rPr>
        <w:t>1184</w:t>
      </w:r>
      <w:r w:rsidR="00F2392A" w:rsidRPr="00404D55">
        <w:rPr>
          <w:rFonts w:ascii="Calibri" w:hAnsi="Calibri" w:cs="Calibri"/>
          <w:b/>
        </w:rPr>
        <w:t>/20</w:t>
      </w:r>
      <w:r w:rsidR="00095A81" w:rsidRPr="00404D55">
        <w:rPr>
          <w:rFonts w:ascii="Calibri" w:hAnsi="Calibri" w:cs="Calibri"/>
          <w:b/>
        </w:rPr>
        <w:t>2</w:t>
      </w:r>
      <w:r w:rsidR="003618FC" w:rsidRPr="00404D55">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E0A739B"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404D55" w:rsidRPr="00404D55">
        <w:rPr>
          <w:rFonts w:ascii="Calibri" w:hAnsi="Calibri"/>
          <w:sz w:val="24"/>
          <w14:shadow w14:blurRad="0" w14:dist="0" w14:dir="0" w14:sx="0" w14:sy="0" w14:kx="0" w14:ky="0" w14:algn="none">
            <w14:srgbClr w14:val="000000"/>
          </w14:shadow>
        </w:rPr>
        <w:t>1184</w:t>
      </w:r>
      <w:r w:rsidRPr="00404D55">
        <w:rPr>
          <w:rFonts w:ascii="Calibri" w:hAnsi="Calibri"/>
          <w:sz w:val="24"/>
          <w14:shadow w14:blurRad="0" w14:dist="0" w14:dir="0" w14:sx="0" w14:sy="0" w14:kx="0" w14:ky="0" w14:algn="none">
            <w14:srgbClr w14:val="000000"/>
          </w14:shadow>
        </w:rPr>
        <w:t>/202</w:t>
      </w:r>
      <w:r w:rsidR="003618FC" w:rsidRPr="00404D55">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7A05BFD"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404D55">
        <w:rPr>
          <w:rFonts w:ascii="Calibri" w:hAnsi="Calibri" w:cs="Calibri"/>
          <w:bCs/>
          <w:sz w:val="24"/>
        </w:rPr>
        <w:t xml:space="preserve">nº </w:t>
      </w:r>
      <w:r w:rsidR="00404D55" w:rsidRPr="00404D55">
        <w:rPr>
          <w:rFonts w:ascii="Calibri" w:hAnsi="Calibri" w:cs="Calibri"/>
          <w:bCs/>
          <w:sz w:val="24"/>
        </w:rPr>
        <w:t>1184</w:t>
      </w:r>
      <w:r w:rsidRPr="00404D55">
        <w:rPr>
          <w:rFonts w:ascii="Calibri" w:hAnsi="Calibri" w:cs="Calibri"/>
          <w:bCs/>
          <w:sz w:val="24"/>
        </w:rPr>
        <w:t>/202</w:t>
      </w:r>
      <w:r w:rsidR="003618FC" w:rsidRPr="00404D55">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CE4A76E" w:rsidR="00746E60" w:rsidRDefault="00381B1F"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404D55">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651B7C0A"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404D55" w:rsidRPr="00404D55">
        <w:rPr>
          <w:rFonts w:ascii="Calibri" w:hAnsi="Calibri"/>
          <w:sz w:val="24"/>
          <w14:shadow w14:blurRad="0" w14:dist="0" w14:dir="0" w14:sx="0" w14:sy="0" w14:kx="0" w14:ky="0" w14:algn="none">
            <w14:srgbClr w14:val="000000"/>
          </w14:shadow>
        </w:rPr>
        <w:t>1184</w:t>
      </w:r>
      <w:r w:rsidR="00F2392A" w:rsidRPr="00404D55">
        <w:rPr>
          <w:rFonts w:ascii="Calibri" w:hAnsi="Calibri"/>
          <w:sz w:val="24"/>
          <w14:shadow w14:blurRad="0" w14:dist="0" w14:dir="0" w14:sx="0" w14:sy="0" w14:kx="0" w14:ky="0" w14:algn="none">
            <w14:srgbClr w14:val="000000"/>
          </w14:shadow>
        </w:rPr>
        <w:t>/20</w:t>
      </w:r>
      <w:r w:rsidR="00095A81" w:rsidRPr="00404D55">
        <w:rPr>
          <w:rFonts w:ascii="Calibri" w:hAnsi="Calibri"/>
          <w:sz w:val="24"/>
          <w14:shadow w14:blurRad="0" w14:dist="0" w14:dir="0" w14:sx="0" w14:sy="0" w14:kx="0" w14:ky="0" w14:algn="none">
            <w14:srgbClr w14:val="000000"/>
          </w14:shadow>
        </w:rPr>
        <w:t>2</w:t>
      </w:r>
      <w:r w:rsidR="003618FC" w:rsidRPr="00404D55">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D93CA5B" w:rsidR="00F81BF6" w:rsidRPr="00404D55" w:rsidRDefault="00404D55" w:rsidP="00F81BF6">
      <w:pPr>
        <w:pStyle w:val="Recuodecorpodetexto2"/>
        <w:spacing w:line="240" w:lineRule="auto"/>
        <w:ind w:left="3827"/>
        <w:jc w:val="both"/>
        <w:rPr>
          <w:rFonts w:ascii="Calibri" w:hAnsi="Calibri"/>
          <w:bCs/>
          <w:sz w:val="22"/>
          <w:szCs w:val="22"/>
        </w:rPr>
      </w:pPr>
      <w:r w:rsidRPr="00404D55">
        <w:rPr>
          <w:rFonts w:ascii="Calibri" w:hAnsi="Calibri"/>
          <w:b/>
          <w:sz w:val="22"/>
          <w:szCs w:val="22"/>
        </w:rPr>
        <w:t>LOCAÇÃO DE VEÍCULOS COM MOTORISTA (VAN, MICRO-ÔNIBUS, ÔNIBUS CONVENCIONAL E ÔNIBUS EXECUTIVO) – CAMPUS I, CERES E CESFI. CEAVI - CCT- CEPLAN - CAV - CEO/FECEO</w:t>
      </w:r>
      <w:r w:rsidRPr="00404D55">
        <w:rPr>
          <w:rFonts w:ascii="Calibri" w:hAnsi="Calibri"/>
          <w:b/>
          <w:bCs/>
          <w:sz w:val="22"/>
          <w:szCs w:val="22"/>
        </w:rPr>
        <w:t xml:space="preserve"> </w:t>
      </w:r>
      <w:r w:rsidR="00F81BF6" w:rsidRPr="00404D55">
        <w:rPr>
          <w:rFonts w:ascii="Calibri" w:hAnsi="Calibri"/>
          <w:bCs/>
          <w:sz w:val="22"/>
          <w:szCs w:val="22"/>
        </w:rPr>
        <w:t xml:space="preserve">QUE ENTRE SI CELEBRAM A FUNDAÇÃO UNIVERSIDADE DO ESTADO DE SANTA CATARINA – UDESC E A EMPRESA ............... </w:t>
      </w:r>
    </w:p>
    <w:p w14:paraId="3004E892" w14:textId="77777777" w:rsidR="00F81BF6" w:rsidRPr="00404D55" w:rsidRDefault="00F81BF6" w:rsidP="00F81BF6">
      <w:pPr>
        <w:jc w:val="both"/>
        <w:rPr>
          <w:rFonts w:ascii="Calibri" w:hAnsi="Calibri"/>
          <w:bCs/>
          <w:sz w:val="22"/>
          <w:szCs w:val="22"/>
        </w:rPr>
      </w:pPr>
    </w:p>
    <w:p w14:paraId="475AE97A" w14:textId="6375A9A1" w:rsidR="00F81BF6" w:rsidRPr="00404D55" w:rsidRDefault="002E7CB6" w:rsidP="00F81BF6">
      <w:pPr>
        <w:jc w:val="both"/>
        <w:rPr>
          <w:rFonts w:ascii="Calibri" w:hAnsi="Calibri" w:cs="Calibri"/>
          <w:bCs/>
          <w:sz w:val="22"/>
          <w:szCs w:val="22"/>
        </w:rPr>
      </w:pPr>
      <w:r w:rsidRPr="00404D55">
        <w:rPr>
          <w:rFonts w:ascii="Calibri" w:hAnsi="Calibri" w:cs="Calibri"/>
          <w:bCs/>
          <w:sz w:val="22"/>
          <w:szCs w:val="22"/>
        </w:rPr>
        <w:t>A</w:t>
      </w:r>
      <w:r w:rsidR="00F81BF6" w:rsidRPr="00404D55">
        <w:rPr>
          <w:rFonts w:ascii="Calibri" w:hAnsi="Calibri" w:cs="Calibri"/>
          <w:bCs/>
          <w:sz w:val="22"/>
          <w:szCs w:val="22"/>
        </w:rPr>
        <w:t xml:space="preserve"> FUNDAÇÃO UNIVERSIDADE DO ESTADO DE SANTA CATARINA - UDESC, com sede na Av. Madre </w:t>
      </w:r>
      <w:proofErr w:type="spellStart"/>
      <w:r w:rsidR="00F81BF6" w:rsidRPr="00404D55">
        <w:rPr>
          <w:rFonts w:ascii="Calibri" w:hAnsi="Calibri" w:cs="Calibri"/>
          <w:bCs/>
          <w:sz w:val="22"/>
          <w:szCs w:val="22"/>
        </w:rPr>
        <w:t>Benvenuta</w:t>
      </w:r>
      <w:proofErr w:type="spellEnd"/>
      <w:r w:rsidR="00F81BF6" w:rsidRPr="00404D55">
        <w:rPr>
          <w:rFonts w:ascii="Calibri" w:hAnsi="Calibri" w:cs="Calibri"/>
          <w:bCs/>
          <w:sz w:val="22"/>
          <w:szCs w:val="22"/>
        </w:rPr>
        <w:t xml:space="preserve">, 2007, Itacorubi, Florianópolis,/SC – CEP 88035-901, inscrito no CNPJ sob o nº </w:t>
      </w:r>
      <w:r w:rsidR="00F81BF6" w:rsidRPr="00404D55">
        <w:rPr>
          <w:rFonts w:ascii="Calibri" w:hAnsi="Calibri" w:cs="Calibri"/>
          <w:sz w:val="22"/>
          <w:szCs w:val="22"/>
        </w:rPr>
        <w:t>83.891.283/0001-36</w:t>
      </w:r>
      <w:r w:rsidR="00F81BF6" w:rsidRPr="00404D55">
        <w:rPr>
          <w:rFonts w:ascii="Calibri" w:hAnsi="Calibri" w:cs="Calibri"/>
          <w:bCs/>
          <w:sz w:val="22"/>
          <w:szCs w:val="22"/>
        </w:rPr>
        <w:t xml:space="preserve">, inscrição estadual isenta, doravante denominada CONTRATANTE, neste ato representado pelo seu titular, </w:t>
      </w:r>
      <w:r w:rsidR="00F81BF6" w:rsidRPr="00404D55">
        <w:rPr>
          <w:rFonts w:ascii="Calibri" w:hAnsi="Calibri" w:cs="Calibri"/>
          <w:sz w:val="22"/>
          <w:szCs w:val="22"/>
        </w:rPr>
        <w:t>Reitor</w:t>
      </w:r>
      <w:r w:rsidR="00F81BF6" w:rsidRPr="00404D55">
        <w:rPr>
          <w:rFonts w:asciiTheme="minorHAnsi" w:hAnsiTheme="minorHAnsi" w:cstheme="minorHAnsi"/>
          <w:sz w:val="22"/>
          <w:szCs w:val="22"/>
        </w:rPr>
        <w:t xml:space="preserve"> </w:t>
      </w:r>
      <w:r w:rsidR="00DE56A8" w:rsidRPr="00404D55">
        <w:rPr>
          <w:rStyle w:val="Forte"/>
          <w:rFonts w:asciiTheme="minorHAnsi" w:hAnsiTheme="minorHAnsi" w:cstheme="minorHAnsi"/>
          <w:b w:val="0"/>
          <w:color w:val="111111"/>
          <w:sz w:val="22"/>
          <w:szCs w:val="22"/>
          <w:bdr w:val="none" w:sz="0" w:space="0" w:color="auto" w:frame="1"/>
          <w:shd w:val="clear" w:color="auto" w:fill="FFFFFF"/>
        </w:rPr>
        <w:t>José</w:t>
      </w:r>
      <w:r w:rsidR="00DE56A8" w:rsidRPr="00404D55">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404D55">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404D55">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404D55">
        <w:rPr>
          <w:rFonts w:ascii="Calibri" w:hAnsi="Calibri" w:cs="Calibri"/>
          <w:sz w:val="22"/>
          <w:szCs w:val="22"/>
        </w:rPr>
        <w:t xml:space="preserve">, </w:t>
      </w:r>
      <w:r w:rsidR="009065E8" w:rsidRPr="00404D55">
        <w:rPr>
          <w:rFonts w:ascii="Calibri" w:hAnsi="Calibri" w:cs="Calibri"/>
          <w:sz w:val="22"/>
          <w:szCs w:val="22"/>
        </w:rPr>
        <w:t xml:space="preserve">CI nº </w:t>
      </w:r>
      <w:r w:rsidR="00DE4DDF" w:rsidRPr="00404D55">
        <w:rPr>
          <w:rFonts w:ascii="Calibri" w:hAnsi="Calibri" w:cs="Calibri"/>
          <w:sz w:val="22"/>
          <w:szCs w:val="22"/>
        </w:rPr>
        <w:t>XXXXXXXX</w:t>
      </w:r>
      <w:r w:rsidR="009065E8" w:rsidRPr="00404D55">
        <w:rPr>
          <w:rFonts w:ascii="Calibri" w:hAnsi="Calibri" w:cs="Calibri"/>
          <w:sz w:val="22"/>
          <w:szCs w:val="22"/>
        </w:rPr>
        <w:t xml:space="preserve">/SSPSP, CPF </w:t>
      </w:r>
      <w:r w:rsidR="00DE4DDF" w:rsidRPr="00404D55">
        <w:rPr>
          <w:rFonts w:ascii="Calibri" w:hAnsi="Calibri" w:cs="Calibri"/>
          <w:sz w:val="22"/>
          <w:szCs w:val="22"/>
        </w:rPr>
        <w:t>XXXXXXXXXXX</w:t>
      </w:r>
      <w:r w:rsidR="00F81BF6" w:rsidRPr="00404D55">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404D55">
        <w:rPr>
          <w:rFonts w:ascii="Calibri" w:hAnsi="Calibri" w:cs="Calibri"/>
          <w:sz w:val="22"/>
          <w:szCs w:val="22"/>
        </w:rPr>
        <w:t xml:space="preserve">regido pela </w:t>
      </w:r>
      <w:r w:rsidR="00B034D3" w:rsidRPr="00404D55">
        <w:rPr>
          <w:rFonts w:ascii="Calibri" w:hAnsi="Calibri" w:cs="Calibri"/>
          <w:sz w:val="22"/>
          <w:szCs w:val="22"/>
        </w:rPr>
        <w:t>Lei Federal nº 14.133, de 01 de abril de 2021</w:t>
      </w:r>
      <w:r w:rsidR="00F81BF6" w:rsidRPr="00404D55">
        <w:rPr>
          <w:rFonts w:ascii="Calibri" w:hAnsi="Calibri" w:cs="Calibri"/>
          <w:sz w:val="22"/>
          <w:szCs w:val="22"/>
        </w:rPr>
        <w:t>, demais normas legais federais e estaduais vigentes</w:t>
      </w:r>
      <w:r w:rsidR="00F81BF6" w:rsidRPr="00404D55">
        <w:rPr>
          <w:rFonts w:ascii="Calibri" w:hAnsi="Calibri" w:cs="Calibri"/>
          <w:bCs/>
          <w:sz w:val="22"/>
          <w:szCs w:val="22"/>
        </w:rPr>
        <w:t xml:space="preserve"> e pelas seguintes cláusulas e condições:</w:t>
      </w:r>
    </w:p>
    <w:p w14:paraId="05BBCF41" w14:textId="77777777" w:rsidR="00F81BF6" w:rsidRPr="00404D55" w:rsidRDefault="00F81BF6" w:rsidP="00F81BF6">
      <w:pPr>
        <w:jc w:val="both"/>
        <w:rPr>
          <w:rFonts w:ascii="Calibri" w:hAnsi="Calibri" w:cs="Calibri"/>
          <w:bCs/>
          <w:sz w:val="22"/>
          <w:szCs w:val="22"/>
        </w:rPr>
      </w:pPr>
    </w:p>
    <w:p w14:paraId="110AB39A" w14:textId="77777777" w:rsidR="00F81BF6" w:rsidRPr="00404D55" w:rsidRDefault="00F81BF6" w:rsidP="00F81BF6">
      <w:pPr>
        <w:pStyle w:val="timesnewroman"/>
        <w:suppressAutoHyphens/>
        <w:spacing w:line="240" w:lineRule="auto"/>
        <w:rPr>
          <w:rFonts w:ascii="Calibri" w:hAnsi="Calibri" w:cs="Calibri"/>
          <w:bCs w:val="0"/>
          <w:lang w:eastAsia="zh-CN"/>
        </w:rPr>
      </w:pPr>
      <w:r w:rsidRPr="00404D55">
        <w:rPr>
          <w:rFonts w:ascii="Calibri" w:hAnsi="Calibri" w:cs="Calibri"/>
          <w:bCs w:val="0"/>
          <w:lang w:eastAsia="zh-CN"/>
        </w:rPr>
        <w:t>CLÁUSULA PRIMEIRA – Do Objeto e sua Execução</w:t>
      </w:r>
    </w:p>
    <w:p w14:paraId="6298DD41" w14:textId="72ADF08A" w:rsidR="00F81BF6" w:rsidRPr="009B21AF" w:rsidRDefault="00A54DA0" w:rsidP="00F81BF6">
      <w:pPr>
        <w:pStyle w:val="Corpodetexto23"/>
        <w:rPr>
          <w:rFonts w:ascii="Calibri" w:hAnsi="Calibri" w:cs="Calibri"/>
          <w:color w:val="auto"/>
          <w:sz w:val="22"/>
          <w:szCs w:val="22"/>
        </w:rPr>
      </w:pPr>
      <w:r w:rsidRPr="00404D55">
        <w:rPr>
          <w:rFonts w:ascii="Calibri" w:hAnsi="Calibri" w:cs="Calibri"/>
          <w:color w:val="auto"/>
          <w:sz w:val="22"/>
          <w:szCs w:val="22"/>
        </w:rPr>
        <w:t xml:space="preserve">Constitui objeto do presente a </w:t>
      </w:r>
      <w:r w:rsidR="00404D55" w:rsidRPr="00404D55">
        <w:rPr>
          <w:rFonts w:ascii="Calibri" w:hAnsi="Calibri" w:cs="Calibri"/>
          <w:b/>
          <w:bCs/>
          <w:color w:val="auto"/>
          <w:sz w:val="22"/>
          <w:szCs w:val="22"/>
        </w:rPr>
        <w:t>LOCAÇÃO DE VEÍCULOS COM MOTORISTA (VAN, MICRO-ÔNIBUS, ÔNIBUS CONVENCIONAL E ÔNIBUS EXECUTIVO) – CAMPUS I, CERES E CESFI. CEAVI - CCT- CEPLAN - CAV - CEO/FECEO</w:t>
      </w:r>
      <w:r w:rsidR="00F81BF6" w:rsidRPr="00404D55">
        <w:rPr>
          <w:rFonts w:ascii="Calibri" w:hAnsi="Calibri" w:cs="Calibri"/>
          <w:color w:val="auto"/>
          <w:sz w:val="22"/>
          <w:szCs w:val="22"/>
        </w:rPr>
        <w:t xml:space="preserve">, de acordo com as especificações e condições para execução do objeto, descritos no </w:t>
      </w:r>
      <w:r w:rsidR="00F81BF6" w:rsidRPr="00404D55">
        <w:rPr>
          <w:rFonts w:ascii="Calibri" w:hAnsi="Calibri" w:cs="Calibri"/>
          <w:b/>
          <w:bCs/>
          <w:color w:val="auto"/>
          <w:sz w:val="22"/>
          <w:szCs w:val="22"/>
        </w:rPr>
        <w:t>Anexo I</w:t>
      </w:r>
      <w:r w:rsidR="00C50B66" w:rsidRPr="00404D55">
        <w:rPr>
          <w:rFonts w:ascii="Calibri" w:hAnsi="Calibri" w:cs="Calibri"/>
          <w:b/>
          <w:bCs/>
          <w:color w:val="auto"/>
          <w:sz w:val="22"/>
          <w:szCs w:val="22"/>
        </w:rPr>
        <w:t xml:space="preserve"> e II</w:t>
      </w:r>
      <w:r w:rsidR="00F81BF6" w:rsidRPr="00404D55">
        <w:rPr>
          <w:rFonts w:ascii="Calibri" w:hAnsi="Calibri" w:cs="Calibri"/>
          <w:color w:val="auto"/>
          <w:sz w:val="22"/>
          <w:szCs w:val="22"/>
        </w:rPr>
        <w:t xml:space="preserve"> do Edital d</w:t>
      </w:r>
      <w:r w:rsidR="00C50B66" w:rsidRPr="00404D55">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404D55"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w:t>
      </w:r>
      <w:r w:rsidRPr="00404D55">
        <w:rPr>
          <w:rFonts w:ascii="Calibri" w:hAnsi="Calibri" w:cs="Calibri"/>
          <w:bCs/>
          <w:sz w:val="22"/>
          <w:szCs w:val="22"/>
        </w:rPr>
        <w:t xml:space="preserve">quaisquer outros encargos necessários à execução do objeto do Contrato, exceto nos casos previstos no art. </w:t>
      </w:r>
      <w:r w:rsidR="00B034D3" w:rsidRPr="00404D55">
        <w:rPr>
          <w:rFonts w:ascii="Calibri" w:hAnsi="Calibri" w:cs="Calibri"/>
          <w:bCs/>
          <w:sz w:val="22"/>
          <w:szCs w:val="22"/>
        </w:rPr>
        <w:t>124, inciso II, letra “d” da Lei 14.133/21</w:t>
      </w:r>
      <w:r w:rsidRPr="00404D55">
        <w:rPr>
          <w:rFonts w:ascii="Calibri" w:hAnsi="Calibri" w:cs="Calibri"/>
          <w:bCs/>
          <w:sz w:val="22"/>
          <w:szCs w:val="22"/>
        </w:rPr>
        <w:t>.</w:t>
      </w:r>
    </w:p>
    <w:p w14:paraId="4A272CB7" w14:textId="7CE1A6C1" w:rsidR="00F971E0" w:rsidRPr="00404D55" w:rsidRDefault="00F971E0" w:rsidP="00F971E0">
      <w:pPr>
        <w:jc w:val="both"/>
        <w:rPr>
          <w:rFonts w:ascii="Calibri" w:hAnsi="Calibri"/>
          <w:bCs/>
          <w:sz w:val="22"/>
          <w:szCs w:val="22"/>
        </w:rPr>
      </w:pPr>
      <w:r w:rsidRPr="00404D55">
        <w:rPr>
          <w:rFonts w:ascii="Calibri" w:hAnsi="Calibri"/>
          <w:b/>
          <w:sz w:val="22"/>
          <w:szCs w:val="22"/>
        </w:rPr>
        <w:t xml:space="preserve">III - </w:t>
      </w:r>
      <w:r w:rsidRPr="00404D55">
        <w:rPr>
          <w:rFonts w:ascii="Calibri" w:hAnsi="Calibri"/>
          <w:bCs/>
          <w:sz w:val="22"/>
          <w:szCs w:val="22"/>
        </w:rPr>
        <w:t xml:space="preserve">O valor do contrato poderá ser reajustado, desde que solicitado formalmente pela contratada, </w:t>
      </w:r>
      <w:r w:rsidR="002239FA" w:rsidRPr="00404D55">
        <w:rPr>
          <w:rFonts w:ascii="Calibri" w:hAnsi="Calibri"/>
          <w:bCs/>
          <w:sz w:val="22"/>
          <w:szCs w:val="22"/>
        </w:rPr>
        <w:t xml:space="preserve">observado o interregno mínimo de um ano a contar do início de sua vigência </w:t>
      </w:r>
      <w:r w:rsidRPr="00404D55">
        <w:rPr>
          <w:rFonts w:ascii="Calibri" w:hAnsi="Calibri"/>
          <w:bCs/>
          <w:sz w:val="22"/>
          <w:szCs w:val="22"/>
        </w:rPr>
        <w:t>e da seguinte forma:</w:t>
      </w:r>
    </w:p>
    <w:p w14:paraId="5BEB4517" w14:textId="372F8D07" w:rsidR="00F971E0" w:rsidRPr="00404D55" w:rsidRDefault="000D368A" w:rsidP="000D368A">
      <w:pPr>
        <w:jc w:val="both"/>
        <w:rPr>
          <w:rFonts w:ascii="Calibri" w:hAnsi="Calibri"/>
          <w:bCs/>
          <w:sz w:val="22"/>
          <w:szCs w:val="22"/>
        </w:rPr>
      </w:pPr>
      <w:r w:rsidRPr="00404D55">
        <w:rPr>
          <w:rFonts w:ascii="Calibri" w:hAnsi="Calibri"/>
          <w:b/>
          <w:sz w:val="22"/>
          <w:szCs w:val="22"/>
        </w:rPr>
        <w:t>IV</w:t>
      </w:r>
      <w:r w:rsidR="00F971E0" w:rsidRPr="00404D55">
        <w:rPr>
          <w:rFonts w:ascii="Calibri" w:hAnsi="Calibri"/>
          <w:bCs/>
          <w:sz w:val="22"/>
          <w:szCs w:val="22"/>
        </w:rPr>
        <w:t xml:space="preserve"> </w:t>
      </w:r>
      <w:r w:rsidRPr="00404D55">
        <w:rPr>
          <w:rFonts w:ascii="Calibri" w:hAnsi="Calibri"/>
          <w:bCs/>
          <w:sz w:val="22"/>
          <w:szCs w:val="22"/>
        </w:rPr>
        <w:t xml:space="preserve">- </w:t>
      </w:r>
      <w:r w:rsidR="00F971E0" w:rsidRPr="00404D55">
        <w:rPr>
          <w:rFonts w:ascii="Calibri" w:hAnsi="Calibri"/>
          <w:bCs/>
          <w:sz w:val="22"/>
          <w:szCs w:val="22"/>
        </w:rPr>
        <w:t>O índice de reajuste será o Índice Nacional de Preços ao Consumidor Amplo - IPCA, ou índice que vier a substituí-lo;</w:t>
      </w:r>
    </w:p>
    <w:p w14:paraId="6BC670AC" w14:textId="1B89D081" w:rsidR="00F971E0" w:rsidRPr="00B14C12" w:rsidRDefault="000D368A" w:rsidP="000D368A">
      <w:pPr>
        <w:jc w:val="both"/>
        <w:rPr>
          <w:rFonts w:ascii="Calibri" w:hAnsi="Calibri"/>
          <w:bCs/>
          <w:sz w:val="22"/>
          <w:szCs w:val="22"/>
        </w:rPr>
      </w:pPr>
      <w:r w:rsidRPr="00404D55">
        <w:rPr>
          <w:rFonts w:ascii="Calibri" w:hAnsi="Calibri"/>
          <w:b/>
          <w:sz w:val="22"/>
          <w:szCs w:val="22"/>
        </w:rPr>
        <w:t xml:space="preserve">V - </w:t>
      </w:r>
      <w:r w:rsidR="00F971E0" w:rsidRPr="00404D55">
        <w:rPr>
          <w:rFonts w:ascii="Calibri" w:hAnsi="Calibri"/>
          <w:bCs/>
          <w:sz w:val="22"/>
          <w:szCs w:val="22"/>
        </w:rPr>
        <w:t xml:space="preserve">Será utilizado o acumulado do índice dos últimos 12 meses </w:t>
      </w:r>
      <w:r w:rsidR="002239FA" w:rsidRPr="00404D55">
        <w:rPr>
          <w:rFonts w:ascii="Calibri" w:hAnsi="Calibri"/>
          <w:bCs/>
          <w:sz w:val="22"/>
          <w:szCs w:val="22"/>
        </w:rPr>
        <w:t>a contar do início da vigência da ARP</w:t>
      </w:r>
      <w:r w:rsidR="00F971E0" w:rsidRPr="00404D55">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Pr>
          <w:rFonts w:ascii="Calibri" w:hAnsi="Calibri"/>
          <w:b/>
          <w:sz w:val="22"/>
          <w:szCs w:val="22"/>
        </w:rPr>
        <w:t>VI -</w:t>
      </w:r>
      <w:r w:rsidR="00F971E0" w:rsidRPr="00B14C12">
        <w:rPr>
          <w:rFonts w:ascii="Calibri" w:hAnsi="Calibri"/>
          <w:bCs/>
          <w:sz w:val="22"/>
          <w:szCs w:val="22"/>
        </w:rPr>
        <w:t xml:space="preserve"> Os reajustes a que o contratado </w:t>
      </w:r>
      <w:proofErr w:type="spellStart"/>
      <w:r w:rsidR="00F971E0" w:rsidRPr="00B14C12">
        <w:rPr>
          <w:rFonts w:ascii="Calibri" w:hAnsi="Calibri"/>
          <w:bCs/>
          <w:sz w:val="22"/>
          <w:szCs w:val="22"/>
        </w:rPr>
        <w:t>fizer</w:t>
      </w:r>
      <w:proofErr w:type="spellEnd"/>
      <w:r w:rsidR="00F971E0"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542"/>
        <w:gridCol w:w="4053"/>
        <w:gridCol w:w="3117"/>
      </w:tblGrid>
      <w:tr w:rsidR="00F81BF6" w:rsidRPr="009B21AF" w14:paraId="153A9642" w14:textId="77777777" w:rsidTr="00404D55">
        <w:trPr>
          <w:trHeight w:val="335"/>
        </w:trPr>
        <w:tc>
          <w:tcPr>
            <w:tcW w:w="2542"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053"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404D55">
        <w:trPr>
          <w:trHeight w:val="177"/>
        </w:trPr>
        <w:tc>
          <w:tcPr>
            <w:tcW w:w="2542" w:type="dxa"/>
            <w:tcBorders>
              <w:top w:val="single" w:sz="8" w:space="0" w:color="000000"/>
              <w:left w:val="single" w:sz="8" w:space="0" w:color="000000"/>
              <w:bottom w:val="single" w:sz="8" w:space="0" w:color="000000"/>
            </w:tcBorders>
          </w:tcPr>
          <w:p w14:paraId="03A324D2" w14:textId="72D2EEEE" w:rsidR="00F81BF6" w:rsidRPr="001112B2" w:rsidRDefault="00404D55" w:rsidP="00D439F8">
            <w:pPr>
              <w:snapToGrid w:val="0"/>
              <w:jc w:val="center"/>
              <w:rPr>
                <w:rFonts w:ascii="Calibri" w:hAnsi="Calibri" w:cs="Calibri"/>
                <w:sz w:val="22"/>
                <w:szCs w:val="22"/>
              </w:rPr>
            </w:pPr>
            <w:r>
              <w:rPr>
                <w:rFonts w:ascii="Calibri" w:hAnsi="Calibri" w:cs="Calibri"/>
                <w:sz w:val="22"/>
                <w:szCs w:val="22"/>
              </w:rPr>
              <w:t>11038 e 12758</w:t>
            </w:r>
          </w:p>
        </w:tc>
        <w:tc>
          <w:tcPr>
            <w:tcW w:w="4053" w:type="dxa"/>
            <w:tcBorders>
              <w:left w:val="single" w:sz="8" w:space="0" w:color="000000"/>
              <w:bottom w:val="single" w:sz="8" w:space="0" w:color="000000"/>
            </w:tcBorders>
          </w:tcPr>
          <w:p w14:paraId="24C8314E" w14:textId="4E8B30A6" w:rsidR="00F81BF6" w:rsidRPr="001112B2" w:rsidRDefault="00404D55"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4465E884" w:rsidR="00F81BF6" w:rsidRPr="001112B2" w:rsidRDefault="00404D55" w:rsidP="00D439F8">
            <w:pPr>
              <w:snapToGrid w:val="0"/>
              <w:jc w:val="center"/>
              <w:rPr>
                <w:rFonts w:ascii="Calibri" w:hAnsi="Calibri" w:cs="Calibri"/>
                <w:sz w:val="22"/>
                <w:szCs w:val="22"/>
              </w:rPr>
            </w:pPr>
            <w:r>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2441CB65" w:rsidR="00562F8F" w:rsidRPr="00D00E77" w:rsidRDefault="00F81BF6" w:rsidP="00562F8F">
      <w:pPr>
        <w:ind w:firstLine="142"/>
        <w:jc w:val="both"/>
        <w:rPr>
          <w:rFonts w:ascii="Calibri" w:hAnsi="Calibri"/>
        </w:rPr>
      </w:pPr>
      <w:r w:rsidRPr="00404D55">
        <w:rPr>
          <w:rFonts w:ascii="Calibri" w:hAnsi="Calibri" w:cs="Calibri"/>
          <w:b/>
          <w:bCs/>
          <w:szCs w:val="22"/>
        </w:rPr>
        <w:t>I -</w:t>
      </w:r>
      <w:r w:rsidRPr="00404D55">
        <w:rPr>
          <w:rFonts w:ascii="Calibri" w:hAnsi="Calibri" w:cs="Calibri"/>
          <w:bCs/>
          <w:szCs w:val="22"/>
        </w:rPr>
        <w:t xml:space="preserve"> O prazo de vigência deste instrumento tem </w:t>
      </w:r>
      <w:r w:rsidR="00562F8F" w:rsidRPr="00404D5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404D55" w:rsidRPr="00404D55">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381B1F"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404D55">
            <w:rPr>
              <w:rFonts w:asciiTheme="minorHAnsi" w:hAnsiTheme="minorHAnsi" w:cstheme="minorHAnsi"/>
              <w:b/>
            </w:rPr>
            <w:t>Florianópolis/SC</w:t>
          </w:r>
        </w:sdtContent>
      </w:sdt>
      <w:r w:rsidR="00DC6BAC" w:rsidRPr="00404D55">
        <w:rPr>
          <w:rFonts w:ascii="Calibri" w:hAnsi="Calibri" w:cs="Calibri"/>
          <w:bCs/>
          <w:sz w:val="22"/>
          <w:szCs w:val="22"/>
        </w:rPr>
        <w:t>, conforme datas das assinaturas digitais</w:t>
      </w:r>
      <w:r w:rsidR="00F81BF6" w:rsidRPr="00404D55">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1ACDFE94"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404D55">
        <w:rPr>
          <w:rFonts w:ascii="Calibri" w:hAnsi="Calibri" w:cs="Arial"/>
          <w:bCs w:val="0"/>
          <w:szCs w:val="22"/>
        </w:rPr>
        <w:t xml:space="preserve">nº </w:t>
      </w:r>
      <w:r w:rsidR="00404D55" w:rsidRPr="00404D55">
        <w:rPr>
          <w:rFonts w:ascii="Calibri" w:hAnsi="Calibri" w:cs="Arial"/>
          <w:bCs w:val="0"/>
          <w:szCs w:val="22"/>
        </w:rPr>
        <w:t>1184</w:t>
      </w:r>
      <w:r w:rsidR="00F2392A" w:rsidRPr="00404D55">
        <w:rPr>
          <w:rFonts w:ascii="Calibri" w:hAnsi="Calibri" w:cs="Arial"/>
          <w:bCs w:val="0"/>
          <w:szCs w:val="22"/>
        </w:rPr>
        <w:t>/20</w:t>
      </w:r>
      <w:r w:rsidR="00095A81" w:rsidRPr="00404D55">
        <w:rPr>
          <w:rFonts w:ascii="Calibri" w:hAnsi="Calibri" w:cs="Arial"/>
          <w:bCs w:val="0"/>
          <w:szCs w:val="22"/>
        </w:rPr>
        <w:t>2</w:t>
      </w:r>
      <w:r w:rsidR="003618FC" w:rsidRPr="00404D55">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2A72B5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404D55" w:rsidRPr="00404D55">
        <w:rPr>
          <w:rFonts w:ascii="Calibri" w:hAnsi="Calibri"/>
          <w:b w:val="0"/>
          <w:szCs w:val="22"/>
          <w:lang w:val="pt-PT"/>
        </w:rPr>
        <w:t>1184</w:t>
      </w:r>
      <w:r w:rsidR="00F2392A" w:rsidRPr="00404D55">
        <w:rPr>
          <w:rFonts w:ascii="Calibri" w:hAnsi="Calibri"/>
          <w:b w:val="0"/>
          <w:szCs w:val="22"/>
          <w:lang w:val="pt-PT"/>
        </w:rPr>
        <w:t>/20</w:t>
      </w:r>
      <w:r w:rsidR="00095A81" w:rsidRPr="00404D55">
        <w:rPr>
          <w:rFonts w:ascii="Calibri" w:hAnsi="Calibri"/>
          <w:b w:val="0"/>
          <w:szCs w:val="22"/>
          <w:lang w:val="pt-PT"/>
        </w:rPr>
        <w:t>2</w:t>
      </w:r>
      <w:r w:rsidR="003618FC" w:rsidRPr="00404D55">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08CFA6C1" w:rsidR="00AE7910" w:rsidRDefault="00AE7910" w:rsidP="00352F71">
    <w:pPr>
      <w:pStyle w:val="Rodap"/>
      <w:tabs>
        <w:tab w:val="clear" w:pos="4419"/>
        <w:tab w:val="center" w:pos="0"/>
      </w:tabs>
      <w:rPr>
        <w:color w:val="0000FF"/>
        <w:sz w:val="14"/>
      </w:rPr>
    </w:pPr>
    <w:r>
      <w:rPr>
        <w:sz w:val="14"/>
      </w:rPr>
      <w:t xml:space="preserve">PE </w:t>
    </w:r>
    <w:r w:rsidR="00455C32" w:rsidRPr="00455C32">
      <w:rPr>
        <w:sz w:val="14"/>
      </w:rPr>
      <w:t>1184</w:t>
    </w:r>
    <w:r w:rsidRPr="00455C32">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1C44"/>
    <w:rsid w:val="00073722"/>
    <w:rsid w:val="00075621"/>
    <w:rsid w:val="000772D2"/>
    <w:rsid w:val="0008056E"/>
    <w:rsid w:val="000812A5"/>
    <w:rsid w:val="00082D65"/>
    <w:rsid w:val="00083213"/>
    <w:rsid w:val="00083A44"/>
    <w:rsid w:val="00084926"/>
    <w:rsid w:val="00084EA2"/>
    <w:rsid w:val="00085391"/>
    <w:rsid w:val="00086312"/>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0AE"/>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5DC"/>
    <w:rsid w:val="003B2CF6"/>
    <w:rsid w:val="003B2DC2"/>
    <w:rsid w:val="003B2F78"/>
    <w:rsid w:val="003B3B12"/>
    <w:rsid w:val="003B3F71"/>
    <w:rsid w:val="003B4237"/>
    <w:rsid w:val="003B501C"/>
    <w:rsid w:val="003B5A3B"/>
    <w:rsid w:val="003B5FC4"/>
    <w:rsid w:val="003C0F38"/>
    <w:rsid w:val="003C1D1C"/>
    <w:rsid w:val="003C57D8"/>
    <w:rsid w:val="003C6750"/>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4D55"/>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55C32"/>
    <w:rsid w:val="00460BD0"/>
    <w:rsid w:val="00461F76"/>
    <w:rsid w:val="004625E7"/>
    <w:rsid w:val="0047008A"/>
    <w:rsid w:val="004751DF"/>
    <w:rsid w:val="00475EB7"/>
    <w:rsid w:val="00476BB9"/>
    <w:rsid w:val="00480B4D"/>
    <w:rsid w:val="00481D6B"/>
    <w:rsid w:val="00482522"/>
    <w:rsid w:val="004831FA"/>
    <w:rsid w:val="004833F3"/>
    <w:rsid w:val="00483AF3"/>
    <w:rsid w:val="00483ED2"/>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4F775E"/>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9F7"/>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2F81"/>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A6E46"/>
    <w:rsid w:val="00AB23E9"/>
    <w:rsid w:val="00AB2BD7"/>
    <w:rsid w:val="00AB36A4"/>
    <w:rsid w:val="00AB40C3"/>
    <w:rsid w:val="00AB4E34"/>
    <w:rsid w:val="00AB5683"/>
    <w:rsid w:val="00AB663D"/>
    <w:rsid w:val="00AB7DF5"/>
    <w:rsid w:val="00AC0E77"/>
    <w:rsid w:val="00AC1DB7"/>
    <w:rsid w:val="00AC1E88"/>
    <w:rsid w:val="00AC35E8"/>
    <w:rsid w:val="00AC436F"/>
    <w:rsid w:val="00AC6AE2"/>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53854"/>
    <w:rsid w:val="00B62D6D"/>
    <w:rsid w:val="00B630C3"/>
    <w:rsid w:val="00B63CC8"/>
    <w:rsid w:val="00B65D93"/>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6F1E"/>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7817CF"/>
    <w:rsid w:val="008F6EA5"/>
    <w:rsid w:val="00930EA8"/>
    <w:rsid w:val="009A05A2"/>
    <w:rsid w:val="00A1342A"/>
    <w:rsid w:val="00A3182D"/>
    <w:rsid w:val="00AA7AFB"/>
    <w:rsid w:val="00AC6AE2"/>
    <w:rsid w:val="00B4559A"/>
    <w:rsid w:val="00BA2BC2"/>
    <w:rsid w:val="00DC2A55"/>
    <w:rsid w:val="00E17B52"/>
    <w:rsid w:val="00F11930"/>
    <w:rsid w:val="00F2680D"/>
    <w:rsid w:val="00F3313F"/>
    <w:rsid w:val="00F50A63"/>
    <w:rsid w:val="00F549D1"/>
    <w:rsid w:val="00FA6F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24</Pages>
  <Words>11342</Words>
  <Characters>61248</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72446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108</cp:revision>
  <cp:lastPrinted>2025-08-01T16:39:00Z</cp:lastPrinted>
  <dcterms:created xsi:type="dcterms:W3CDTF">2020-05-14T18:48:00Z</dcterms:created>
  <dcterms:modified xsi:type="dcterms:W3CDTF">2025-08-01T16:43:00Z</dcterms:modified>
</cp:coreProperties>
</file>